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78"/>
        <w:gridCol w:w="7074"/>
      </w:tblGrid>
      <w:tr w:rsidR="001074A7" w:rsidTr="00105F8A">
        <w:tc>
          <w:tcPr>
            <w:tcW w:w="3078" w:type="dxa"/>
            <w:shd w:val="clear" w:color="auto" w:fill="D9D9D9"/>
          </w:tcPr>
          <w:p w:rsidR="001074A7" w:rsidRPr="00105F8A" w:rsidRDefault="00945A54">
            <w:pPr>
              <w:rPr>
                <w:b/>
              </w:rPr>
            </w:pPr>
            <w:r w:rsidRPr="00945A54">
              <w:rPr>
                <w:noProof/>
              </w:rPr>
              <w:pict>
                <v:rect id="_x0000_s1027" style="position:absolute;margin-left:67.1pt;margin-top:39.6pt;width:521pt;height:45.15pt;flip:x;z-index:251658240;mso-wrap-distance-top:7.2pt;mso-wrap-distance-bottom:36pt;mso-position-horizontal-relative:page;mso-position-vertical-relative:page" o:allowincell="f" fillcolor="black" stroked="f" strokecolor="#4f81bd" strokeweight="5pt">
                  <v:shadow on="t" color="#5f497a" opacity=".5" offset="-30pt,0" offset2="-48pt,12pt"/>
                  <v:textbox style="mso-next-textbox:#_x0000_s1027" inset="36pt,18pt,18pt,7.2pt">
                    <w:txbxContent>
                      <w:p w:rsidR="00700B36" w:rsidRPr="00105F8A" w:rsidRDefault="00700B36">
                        <w:pPr>
                          <w:rPr>
                            <w:i/>
                            <w:iCs/>
                            <w:color w:val="D3DFEE"/>
                            <w:sz w:val="40"/>
                            <w:szCs w:val="40"/>
                          </w:rPr>
                        </w:pPr>
                        <w:r w:rsidRPr="00105F8A">
                          <w:rPr>
                            <w:i/>
                            <w:iCs/>
                            <w:sz w:val="40"/>
                            <w:szCs w:val="40"/>
                          </w:rPr>
                          <w:t xml:space="preserve">Penn </w:t>
                        </w:r>
                        <w:smartTag w:uri="urn:schemas-microsoft-com:office:smarttags" w:element="place">
                          <w:r w:rsidRPr="00105F8A">
                            <w:rPr>
                              <w:i/>
                              <w:iCs/>
                              <w:sz w:val="40"/>
                              <w:szCs w:val="40"/>
                            </w:rPr>
                            <w:t>Cambria</w:t>
                          </w:r>
                        </w:smartTag>
                        <w:r w:rsidRPr="00105F8A">
                          <w:rPr>
                            <w:i/>
                            <w:iCs/>
                            <w:sz w:val="40"/>
                            <w:szCs w:val="40"/>
                          </w:rPr>
                          <w:t xml:space="preserve"> Curriculum</w:t>
                        </w:r>
                      </w:p>
                    </w:txbxContent>
                  </v:textbox>
                  <w10:wrap type="square" anchorx="page" anchory="page"/>
                </v:rect>
              </w:pict>
            </w:r>
            <w:r w:rsidR="001074A7" w:rsidRPr="00105F8A">
              <w:rPr>
                <w:b/>
              </w:rPr>
              <w:t>Course Name</w:t>
            </w:r>
          </w:p>
        </w:tc>
        <w:tc>
          <w:tcPr>
            <w:tcW w:w="7074" w:type="dxa"/>
          </w:tcPr>
          <w:p w:rsidR="001074A7" w:rsidRPr="00F77380" w:rsidRDefault="001074A7" w:rsidP="00F77380">
            <w:pPr>
              <w:rPr>
                <w:b/>
                <w:sz w:val="28"/>
                <w:szCs w:val="28"/>
              </w:rPr>
            </w:pPr>
            <w:r>
              <w:rPr>
                <w:b/>
                <w:sz w:val="28"/>
                <w:szCs w:val="28"/>
              </w:rPr>
              <w:t>Ecology/Zoology</w:t>
            </w:r>
          </w:p>
        </w:tc>
      </w:tr>
      <w:tr w:rsidR="001074A7" w:rsidTr="00105F8A">
        <w:tc>
          <w:tcPr>
            <w:tcW w:w="3078" w:type="dxa"/>
            <w:shd w:val="clear" w:color="auto" w:fill="D9D9D9"/>
          </w:tcPr>
          <w:p w:rsidR="001074A7" w:rsidRPr="00105F8A" w:rsidRDefault="001074A7">
            <w:pPr>
              <w:rPr>
                <w:b/>
              </w:rPr>
            </w:pPr>
            <w:r w:rsidRPr="00105F8A">
              <w:rPr>
                <w:b/>
              </w:rPr>
              <w:t>Length of Course</w:t>
            </w:r>
          </w:p>
        </w:tc>
        <w:tc>
          <w:tcPr>
            <w:tcW w:w="7074" w:type="dxa"/>
          </w:tcPr>
          <w:p w:rsidR="001074A7" w:rsidRPr="00705AFB" w:rsidRDefault="001074A7" w:rsidP="009226D5">
            <w:pPr>
              <w:rPr>
                <w:i/>
                <w:sz w:val="20"/>
                <w:szCs w:val="20"/>
              </w:rPr>
            </w:pPr>
            <w:r w:rsidRPr="00705AFB">
              <w:rPr>
                <w:i/>
                <w:sz w:val="20"/>
                <w:szCs w:val="20"/>
              </w:rPr>
              <w:t xml:space="preserve"> 1 Semester</w:t>
            </w:r>
          </w:p>
        </w:tc>
      </w:tr>
      <w:tr w:rsidR="001074A7" w:rsidTr="00105F8A">
        <w:tc>
          <w:tcPr>
            <w:tcW w:w="3078" w:type="dxa"/>
            <w:shd w:val="clear" w:color="auto" w:fill="D9D9D9"/>
          </w:tcPr>
          <w:p w:rsidR="001074A7" w:rsidRPr="00105F8A" w:rsidRDefault="001074A7">
            <w:pPr>
              <w:rPr>
                <w:b/>
              </w:rPr>
            </w:pPr>
            <w:r w:rsidRPr="00105F8A">
              <w:rPr>
                <w:b/>
              </w:rPr>
              <w:t>Grade Level</w:t>
            </w:r>
          </w:p>
        </w:tc>
        <w:tc>
          <w:tcPr>
            <w:tcW w:w="7074" w:type="dxa"/>
          </w:tcPr>
          <w:p w:rsidR="001074A7" w:rsidRPr="00705AFB" w:rsidRDefault="00013555">
            <w:pPr>
              <w:rPr>
                <w:i/>
                <w:sz w:val="20"/>
                <w:szCs w:val="20"/>
              </w:rPr>
            </w:pPr>
            <w:r>
              <w:rPr>
                <w:i/>
                <w:sz w:val="20"/>
                <w:szCs w:val="20"/>
              </w:rPr>
              <w:t>All</w:t>
            </w:r>
          </w:p>
        </w:tc>
      </w:tr>
      <w:tr w:rsidR="001074A7" w:rsidTr="00105F8A">
        <w:tc>
          <w:tcPr>
            <w:tcW w:w="3078" w:type="dxa"/>
            <w:shd w:val="clear" w:color="auto" w:fill="D9D9D9"/>
          </w:tcPr>
          <w:p w:rsidR="001074A7" w:rsidRPr="00105F8A" w:rsidRDefault="001074A7">
            <w:pPr>
              <w:rPr>
                <w:b/>
              </w:rPr>
            </w:pPr>
            <w:r>
              <w:rPr>
                <w:b/>
              </w:rPr>
              <w:t>Prerequisites</w:t>
            </w:r>
          </w:p>
        </w:tc>
        <w:tc>
          <w:tcPr>
            <w:tcW w:w="7074" w:type="dxa"/>
          </w:tcPr>
          <w:p w:rsidR="001074A7" w:rsidRPr="00705AFB" w:rsidRDefault="001074A7" w:rsidP="007F14E9">
            <w:pPr>
              <w:widowControl w:val="0"/>
              <w:spacing w:after="20"/>
              <w:rPr>
                <w:i/>
                <w:color w:val="000000"/>
                <w:kern w:val="28"/>
                <w:sz w:val="20"/>
                <w:szCs w:val="20"/>
              </w:rPr>
            </w:pPr>
            <w:r w:rsidRPr="00705AFB">
              <w:rPr>
                <w:i/>
                <w:color w:val="000000"/>
                <w:kern w:val="28"/>
                <w:sz w:val="20"/>
                <w:szCs w:val="20"/>
              </w:rPr>
              <w:t xml:space="preserve"> </w:t>
            </w:r>
            <w:r w:rsidR="007F14E9">
              <w:rPr>
                <w:i/>
                <w:color w:val="000000"/>
                <w:kern w:val="28"/>
                <w:sz w:val="20"/>
                <w:szCs w:val="20"/>
              </w:rPr>
              <w:t>None</w:t>
            </w:r>
          </w:p>
        </w:tc>
      </w:tr>
      <w:tr w:rsidR="001074A7" w:rsidTr="00105F8A">
        <w:tc>
          <w:tcPr>
            <w:tcW w:w="3078" w:type="dxa"/>
            <w:shd w:val="clear" w:color="auto" w:fill="D9D9D9"/>
          </w:tcPr>
          <w:p w:rsidR="001074A7" w:rsidRPr="00105F8A" w:rsidRDefault="001074A7">
            <w:pPr>
              <w:rPr>
                <w:b/>
              </w:rPr>
            </w:pPr>
            <w:r w:rsidRPr="00105F8A">
              <w:rPr>
                <w:b/>
              </w:rPr>
              <w:t>Course Description</w:t>
            </w:r>
          </w:p>
        </w:tc>
        <w:tc>
          <w:tcPr>
            <w:tcW w:w="7074" w:type="dxa"/>
          </w:tcPr>
          <w:p w:rsidR="001074A7" w:rsidRPr="00705AFB" w:rsidRDefault="001074A7" w:rsidP="009226D5">
            <w:pPr>
              <w:widowControl w:val="0"/>
              <w:spacing w:after="20"/>
              <w:rPr>
                <w:i/>
                <w:color w:val="000000"/>
                <w:kern w:val="28"/>
                <w:sz w:val="20"/>
                <w:szCs w:val="20"/>
              </w:rPr>
            </w:pPr>
            <w:r w:rsidRPr="00705AFB">
              <w:rPr>
                <w:i/>
                <w:color w:val="000000"/>
                <w:kern w:val="28"/>
                <w:sz w:val="20"/>
                <w:szCs w:val="20"/>
              </w:rPr>
              <w:t xml:space="preserve"> Ecology/Zoology is a</w:t>
            </w:r>
            <w:r w:rsidR="00013555">
              <w:rPr>
                <w:i/>
                <w:color w:val="000000"/>
                <w:kern w:val="28"/>
                <w:sz w:val="20"/>
                <w:szCs w:val="20"/>
              </w:rPr>
              <w:t>n elective</w:t>
            </w:r>
            <w:r w:rsidRPr="00705AFB">
              <w:rPr>
                <w:i/>
                <w:color w:val="000000"/>
                <w:kern w:val="28"/>
                <w:sz w:val="20"/>
                <w:szCs w:val="20"/>
              </w:rPr>
              <w:t xml:space="preserve"> course designed to provide students with an overview of current environmental issues and their relationship to science and technology.  The effects of humans on the environment will be emphasized.  Selected topics include wildlife management, forestry, soil conservation, water quality monitoring, integrated pest management, watersheds, wetlands, pollution, natural resources, waste management, energy resources, and biodiversity.  The course will also include a study of specific animals and their interrelationships with other living and nonliving components of the environment.</w:t>
            </w:r>
          </w:p>
        </w:tc>
      </w:tr>
      <w:tr w:rsidR="001074A7" w:rsidTr="00105F8A">
        <w:tc>
          <w:tcPr>
            <w:tcW w:w="3078" w:type="dxa"/>
            <w:shd w:val="clear" w:color="auto" w:fill="D9D9D9"/>
          </w:tcPr>
          <w:p w:rsidR="001074A7" w:rsidRPr="00105F8A" w:rsidRDefault="001074A7">
            <w:pPr>
              <w:rPr>
                <w:b/>
              </w:rPr>
            </w:pPr>
            <w:r w:rsidRPr="00105F8A">
              <w:rPr>
                <w:b/>
              </w:rPr>
              <w:t>Units of Study</w:t>
            </w:r>
          </w:p>
        </w:tc>
        <w:tc>
          <w:tcPr>
            <w:tcW w:w="7074" w:type="dxa"/>
          </w:tcPr>
          <w:p w:rsidR="001074A7" w:rsidRPr="00705AFB" w:rsidRDefault="001074A7" w:rsidP="00105F8A">
            <w:pPr>
              <w:rPr>
                <w:i/>
                <w:sz w:val="20"/>
                <w:szCs w:val="20"/>
              </w:rPr>
            </w:pPr>
            <w:r w:rsidRPr="00705AFB">
              <w:rPr>
                <w:i/>
                <w:sz w:val="20"/>
                <w:szCs w:val="20"/>
              </w:rPr>
              <w:t>Watershed and Wetlands</w:t>
            </w:r>
          </w:p>
          <w:p w:rsidR="001074A7" w:rsidRPr="00705AFB" w:rsidRDefault="001074A7" w:rsidP="00105F8A">
            <w:pPr>
              <w:rPr>
                <w:i/>
                <w:sz w:val="20"/>
                <w:szCs w:val="20"/>
              </w:rPr>
            </w:pPr>
            <w:r w:rsidRPr="00705AFB">
              <w:rPr>
                <w:i/>
                <w:sz w:val="20"/>
                <w:szCs w:val="20"/>
              </w:rPr>
              <w:t>Renewable and Nonrenewable Resources</w:t>
            </w:r>
          </w:p>
          <w:p w:rsidR="001074A7" w:rsidRPr="00705AFB" w:rsidRDefault="001074A7" w:rsidP="00105F8A">
            <w:pPr>
              <w:rPr>
                <w:i/>
                <w:sz w:val="20"/>
                <w:szCs w:val="20"/>
              </w:rPr>
            </w:pPr>
            <w:r w:rsidRPr="00705AFB">
              <w:rPr>
                <w:i/>
                <w:sz w:val="20"/>
                <w:szCs w:val="20"/>
              </w:rPr>
              <w:t>Environmental Health</w:t>
            </w:r>
          </w:p>
          <w:p w:rsidR="001074A7" w:rsidRPr="00705AFB" w:rsidRDefault="001074A7" w:rsidP="00105F8A">
            <w:pPr>
              <w:rPr>
                <w:i/>
                <w:sz w:val="20"/>
                <w:szCs w:val="20"/>
              </w:rPr>
            </w:pPr>
            <w:r w:rsidRPr="00705AFB">
              <w:rPr>
                <w:i/>
                <w:sz w:val="20"/>
                <w:szCs w:val="20"/>
              </w:rPr>
              <w:t>Integrated Pest Management</w:t>
            </w:r>
          </w:p>
          <w:p w:rsidR="001074A7" w:rsidRPr="00705AFB" w:rsidRDefault="001074A7" w:rsidP="00105F8A">
            <w:pPr>
              <w:rPr>
                <w:i/>
                <w:sz w:val="20"/>
                <w:szCs w:val="20"/>
              </w:rPr>
            </w:pPr>
            <w:r w:rsidRPr="00705AFB">
              <w:rPr>
                <w:i/>
                <w:sz w:val="20"/>
                <w:szCs w:val="20"/>
              </w:rPr>
              <w:t>Ecosystems and Their Interactions</w:t>
            </w:r>
          </w:p>
          <w:p w:rsidR="001074A7" w:rsidRPr="00705AFB" w:rsidRDefault="001074A7" w:rsidP="00105F8A">
            <w:pPr>
              <w:rPr>
                <w:i/>
                <w:sz w:val="20"/>
                <w:szCs w:val="20"/>
              </w:rPr>
            </w:pPr>
            <w:r w:rsidRPr="00705AFB">
              <w:rPr>
                <w:i/>
                <w:sz w:val="20"/>
                <w:szCs w:val="20"/>
              </w:rPr>
              <w:t>Population Dynamics</w:t>
            </w:r>
          </w:p>
          <w:p w:rsidR="001074A7" w:rsidRPr="00705AFB" w:rsidRDefault="001074A7" w:rsidP="00105F8A">
            <w:pPr>
              <w:rPr>
                <w:i/>
                <w:sz w:val="20"/>
                <w:szCs w:val="20"/>
              </w:rPr>
            </w:pPr>
            <w:r w:rsidRPr="00705AFB">
              <w:rPr>
                <w:i/>
                <w:sz w:val="20"/>
                <w:szCs w:val="20"/>
              </w:rPr>
              <w:t>Threatened, Endangered, and Extinct Species</w:t>
            </w:r>
          </w:p>
          <w:p w:rsidR="001074A7" w:rsidRPr="00705AFB" w:rsidRDefault="001074A7" w:rsidP="00105F8A">
            <w:pPr>
              <w:rPr>
                <w:i/>
                <w:sz w:val="20"/>
                <w:szCs w:val="20"/>
              </w:rPr>
            </w:pPr>
            <w:r w:rsidRPr="00705AFB">
              <w:rPr>
                <w:i/>
                <w:sz w:val="20"/>
                <w:szCs w:val="20"/>
              </w:rPr>
              <w:t>Humans and the Environment</w:t>
            </w:r>
          </w:p>
          <w:p w:rsidR="001074A7" w:rsidRPr="00705AFB" w:rsidRDefault="001074A7" w:rsidP="00105F8A">
            <w:pPr>
              <w:rPr>
                <w:i/>
                <w:sz w:val="20"/>
                <w:szCs w:val="20"/>
              </w:rPr>
            </w:pPr>
            <w:r w:rsidRPr="00705AFB">
              <w:rPr>
                <w:i/>
                <w:sz w:val="20"/>
                <w:szCs w:val="20"/>
              </w:rPr>
              <w:t>Environmental Laws and Regulations</w:t>
            </w:r>
          </w:p>
          <w:p w:rsidR="001074A7" w:rsidRPr="00705AFB" w:rsidRDefault="001074A7" w:rsidP="00105F8A">
            <w:pPr>
              <w:rPr>
                <w:i/>
                <w:sz w:val="20"/>
                <w:szCs w:val="20"/>
              </w:rPr>
            </w:pPr>
            <w:r w:rsidRPr="00705AFB">
              <w:rPr>
                <w:i/>
                <w:sz w:val="20"/>
                <w:szCs w:val="20"/>
              </w:rPr>
              <w:t>Zoology</w:t>
            </w:r>
          </w:p>
          <w:p w:rsidR="001074A7" w:rsidRPr="00705AFB" w:rsidRDefault="001074A7" w:rsidP="00105F8A">
            <w:pPr>
              <w:rPr>
                <w:i/>
                <w:sz w:val="20"/>
                <w:szCs w:val="20"/>
              </w:rPr>
            </w:pPr>
            <w:r w:rsidRPr="00705AFB">
              <w:rPr>
                <w:i/>
                <w:sz w:val="20"/>
                <w:szCs w:val="20"/>
              </w:rPr>
              <w:t xml:space="preserve"> </w:t>
            </w:r>
          </w:p>
        </w:tc>
      </w:tr>
      <w:tr w:rsidR="001074A7" w:rsidTr="00105F8A">
        <w:tc>
          <w:tcPr>
            <w:tcW w:w="3078" w:type="dxa"/>
            <w:shd w:val="clear" w:color="auto" w:fill="D9D9D9"/>
          </w:tcPr>
          <w:p w:rsidR="001074A7" w:rsidRPr="00105F8A" w:rsidRDefault="001074A7">
            <w:pPr>
              <w:rPr>
                <w:b/>
              </w:rPr>
            </w:pPr>
            <w:r w:rsidRPr="00105F8A">
              <w:rPr>
                <w:b/>
              </w:rPr>
              <w:t>Materials</w:t>
            </w:r>
          </w:p>
        </w:tc>
        <w:tc>
          <w:tcPr>
            <w:tcW w:w="7074" w:type="dxa"/>
          </w:tcPr>
          <w:p w:rsidR="001074A7" w:rsidRPr="00705AFB" w:rsidRDefault="001074A7">
            <w:pPr>
              <w:rPr>
                <w:i/>
                <w:sz w:val="20"/>
                <w:szCs w:val="20"/>
              </w:rPr>
            </w:pPr>
            <w:r w:rsidRPr="00705AFB">
              <w:rPr>
                <w:i/>
                <w:sz w:val="20"/>
                <w:szCs w:val="20"/>
              </w:rPr>
              <w:t xml:space="preserve">Text:  </w:t>
            </w:r>
            <w:r w:rsidRPr="00013555">
              <w:rPr>
                <w:i/>
                <w:sz w:val="20"/>
                <w:szCs w:val="20"/>
                <w:u w:val="single"/>
              </w:rPr>
              <w:t>Environment and Ecology for Pennsylvania:  Meeting the Standards</w:t>
            </w:r>
            <w:r w:rsidRPr="00705AFB">
              <w:rPr>
                <w:i/>
                <w:sz w:val="20"/>
                <w:szCs w:val="20"/>
              </w:rPr>
              <w:t>.  Globe Fearon, 2003</w:t>
            </w:r>
          </w:p>
          <w:p w:rsidR="001074A7" w:rsidRPr="00705AFB" w:rsidRDefault="001074A7">
            <w:pPr>
              <w:rPr>
                <w:i/>
                <w:sz w:val="20"/>
                <w:szCs w:val="20"/>
              </w:rPr>
            </w:pPr>
            <w:r w:rsidRPr="00705AFB">
              <w:rPr>
                <w:i/>
                <w:sz w:val="20"/>
                <w:szCs w:val="20"/>
              </w:rPr>
              <w:t xml:space="preserve">Supplemental Materials:  Wildlife Notes.  PA Game </w:t>
            </w:r>
            <w:r w:rsidR="00705AFB" w:rsidRPr="00705AFB">
              <w:rPr>
                <w:i/>
                <w:sz w:val="20"/>
                <w:szCs w:val="20"/>
              </w:rPr>
              <w:t>Commission</w:t>
            </w:r>
          </w:p>
          <w:p w:rsidR="001074A7" w:rsidRPr="00705AFB" w:rsidRDefault="001074A7">
            <w:pPr>
              <w:rPr>
                <w:i/>
                <w:sz w:val="20"/>
                <w:szCs w:val="20"/>
              </w:rPr>
            </w:pPr>
          </w:p>
        </w:tc>
      </w:tr>
    </w:tbl>
    <w:p w:rsidR="001074A7" w:rsidRDefault="001074A7"/>
    <w:p w:rsidR="001074A7" w:rsidRDefault="001074A7"/>
    <w:p w:rsidR="001074A7" w:rsidRDefault="001074A7">
      <w:pPr>
        <w:rPr>
          <w:b/>
          <w:sz w:val="20"/>
        </w:rPr>
      </w:pPr>
    </w:p>
    <w:p w:rsidR="001074A7" w:rsidRDefault="001074A7">
      <w:pPr>
        <w:rPr>
          <w:b/>
          <w:sz w:val="20"/>
        </w:rPr>
      </w:pPr>
    </w:p>
    <w:p w:rsidR="001074A7" w:rsidRPr="00ED0043" w:rsidRDefault="001074A7" w:rsidP="00ED0043">
      <w:pPr>
        <w:pBdr>
          <w:top w:val="single" w:sz="4" w:space="1" w:color="auto"/>
          <w:left w:val="single" w:sz="4" w:space="4" w:color="auto"/>
          <w:bottom w:val="single" w:sz="4" w:space="1" w:color="auto"/>
          <w:right w:val="single" w:sz="4" w:space="4" w:color="auto"/>
        </w:pBdr>
        <w:jc w:val="center"/>
        <w:rPr>
          <w:b/>
          <w:sz w:val="28"/>
          <w:szCs w:val="28"/>
        </w:rPr>
      </w:pPr>
      <w:r w:rsidRPr="00ED0043">
        <w:rPr>
          <w:b/>
          <w:sz w:val="28"/>
          <w:szCs w:val="28"/>
        </w:rPr>
        <w:t>Unit</w:t>
      </w:r>
      <w:r>
        <w:rPr>
          <w:b/>
          <w:sz w:val="28"/>
          <w:szCs w:val="28"/>
        </w:rPr>
        <w:t xml:space="preserve"> 1</w:t>
      </w:r>
      <w:r w:rsidRPr="00ED0043">
        <w:rPr>
          <w:b/>
          <w:sz w:val="28"/>
          <w:szCs w:val="28"/>
        </w:rPr>
        <w:t xml:space="preserve">: </w:t>
      </w:r>
      <w:r>
        <w:rPr>
          <w:b/>
          <w:sz w:val="28"/>
          <w:szCs w:val="28"/>
        </w:rPr>
        <w:t xml:space="preserve"> Watersheds and Wetlands</w:t>
      </w:r>
    </w:p>
    <w:p w:rsidR="001074A7" w:rsidRPr="00135A80" w:rsidRDefault="001074A7">
      <w:pPr>
        <w:rPr>
          <w:b/>
          <w:sz w:val="16"/>
          <w:szCs w:val="16"/>
        </w:rPr>
      </w:pPr>
    </w:p>
    <w:p w:rsidR="001074A7" w:rsidRPr="00162D3F" w:rsidRDefault="001074A7">
      <w:r w:rsidRPr="00ED0043">
        <w:rPr>
          <w:b/>
        </w:rPr>
        <w:t xml:space="preserve">Estimated Time: </w:t>
      </w:r>
      <w:r w:rsidR="00971BD4" w:rsidRPr="00162D3F">
        <w:t xml:space="preserve">2.5 - </w:t>
      </w:r>
      <w:r w:rsidRPr="00162D3F">
        <w:t>3 weeks</w:t>
      </w:r>
    </w:p>
    <w:p w:rsidR="00E50658" w:rsidRPr="00ED0043" w:rsidRDefault="00E50658">
      <w:pPr>
        <w:rPr>
          <w:b/>
        </w:rPr>
      </w:pPr>
    </w:p>
    <w:p w:rsidR="001074A7" w:rsidRPr="00971BD4" w:rsidRDefault="001074A7" w:rsidP="007F14E9">
      <w:pPr>
        <w:rPr>
          <w:sz w:val="20"/>
          <w:szCs w:val="20"/>
        </w:rPr>
      </w:pPr>
      <w:r w:rsidRPr="00ED0043">
        <w:rPr>
          <w:b/>
        </w:rPr>
        <w:t>Standard Alignment:</w:t>
      </w:r>
      <w:r>
        <w:rPr>
          <w:b/>
        </w:rPr>
        <w:t xml:space="preserve">  </w:t>
      </w:r>
    </w:p>
    <w:p w:rsidR="001074A7" w:rsidRPr="00162D3F" w:rsidRDefault="00820D43">
      <w:pPr>
        <w:rPr>
          <w:sz w:val="20"/>
          <w:szCs w:val="20"/>
        </w:rPr>
      </w:pPr>
      <w:proofErr w:type="gramStart"/>
      <w:r w:rsidRPr="00162D3F">
        <w:rPr>
          <w:sz w:val="20"/>
          <w:szCs w:val="20"/>
        </w:rPr>
        <w:t>3.1.12B – Apply concepts of models as a method to predict and understand science and technology.</w:t>
      </w:r>
      <w:proofErr w:type="gramEnd"/>
    </w:p>
    <w:p w:rsidR="00820D43" w:rsidRPr="00162D3F" w:rsidRDefault="00820D43">
      <w:pPr>
        <w:rPr>
          <w:sz w:val="20"/>
          <w:szCs w:val="20"/>
        </w:rPr>
      </w:pPr>
      <w:r w:rsidRPr="00162D3F">
        <w:rPr>
          <w:sz w:val="20"/>
          <w:szCs w:val="20"/>
        </w:rPr>
        <w:t>3.1.12E – Evaluate change in nature, physical systems and man made systems.</w:t>
      </w:r>
    </w:p>
    <w:p w:rsidR="00820D43" w:rsidRPr="00162D3F" w:rsidRDefault="00820D43">
      <w:pPr>
        <w:rPr>
          <w:sz w:val="20"/>
          <w:szCs w:val="20"/>
        </w:rPr>
      </w:pPr>
      <w:proofErr w:type="gramStart"/>
      <w:r w:rsidRPr="00162D3F">
        <w:rPr>
          <w:sz w:val="20"/>
          <w:szCs w:val="20"/>
        </w:rPr>
        <w:t>4.1.12A – Categorize stream order in a wetland.</w:t>
      </w:r>
      <w:proofErr w:type="gramEnd"/>
    </w:p>
    <w:p w:rsidR="00820D43" w:rsidRPr="00162D3F" w:rsidRDefault="00820D43">
      <w:pPr>
        <w:rPr>
          <w:sz w:val="20"/>
          <w:szCs w:val="20"/>
        </w:rPr>
      </w:pPr>
      <w:r w:rsidRPr="00162D3F">
        <w:rPr>
          <w:sz w:val="20"/>
          <w:szCs w:val="20"/>
        </w:rPr>
        <w:t>4.1.12B – Explain the relationships that exist within watersheds in the United States.</w:t>
      </w:r>
    </w:p>
    <w:p w:rsidR="00820D43" w:rsidRPr="00162D3F" w:rsidRDefault="00820D43">
      <w:pPr>
        <w:rPr>
          <w:sz w:val="20"/>
          <w:szCs w:val="20"/>
        </w:rPr>
      </w:pPr>
      <w:r w:rsidRPr="00162D3F">
        <w:rPr>
          <w:sz w:val="20"/>
          <w:szCs w:val="20"/>
        </w:rPr>
        <w:t>4.1.12C – Analyze the parameters of a watershed.</w:t>
      </w:r>
    </w:p>
    <w:p w:rsidR="00820D43" w:rsidRPr="00162D3F" w:rsidRDefault="00820D43">
      <w:pPr>
        <w:rPr>
          <w:sz w:val="20"/>
          <w:szCs w:val="20"/>
        </w:rPr>
      </w:pPr>
      <w:proofErr w:type="gramStart"/>
      <w:r w:rsidRPr="00162D3F">
        <w:rPr>
          <w:sz w:val="20"/>
          <w:szCs w:val="20"/>
        </w:rPr>
        <w:t>4.1.12D – Analyze the complex and diverse ecosystems of wetlands.</w:t>
      </w:r>
      <w:proofErr w:type="gramEnd"/>
    </w:p>
    <w:p w:rsidR="00820D43" w:rsidRPr="00162D3F" w:rsidRDefault="00820D43">
      <w:pPr>
        <w:rPr>
          <w:sz w:val="20"/>
          <w:szCs w:val="20"/>
        </w:rPr>
      </w:pPr>
      <w:r w:rsidRPr="00162D3F">
        <w:rPr>
          <w:sz w:val="20"/>
          <w:szCs w:val="20"/>
        </w:rPr>
        <w:t>4.1.12E – Evaluate the trade-</w:t>
      </w:r>
      <w:proofErr w:type="gramStart"/>
      <w:r w:rsidR="00966534" w:rsidRPr="00162D3F">
        <w:rPr>
          <w:sz w:val="20"/>
          <w:szCs w:val="20"/>
        </w:rPr>
        <w:t>offs</w:t>
      </w:r>
      <w:r w:rsidR="004E2254" w:rsidRPr="00162D3F">
        <w:rPr>
          <w:sz w:val="20"/>
          <w:szCs w:val="20"/>
        </w:rPr>
        <w:t>,</w:t>
      </w:r>
      <w:proofErr w:type="gramEnd"/>
      <w:r w:rsidRPr="00162D3F">
        <w:rPr>
          <w:sz w:val="20"/>
          <w:szCs w:val="20"/>
        </w:rPr>
        <w:t xml:space="preserve"> costs and benefits of conserving watersheds and wetlands.</w:t>
      </w:r>
    </w:p>
    <w:p w:rsidR="00820D43" w:rsidRPr="00820D43" w:rsidRDefault="00820D43">
      <w:pPr>
        <w:rPr>
          <w:sz w:val="22"/>
          <w:szCs w:val="22"/>
        </w:rPr>
      </w:pPr>
    </w:p>
    <w:p w:rsidR="00162D3F" w:rsidRDefault="00162D3F">
      <w:pPr>
        <w:rPr>
          <w:b/>
        </w:rPr>
      </w:pPr>
    </w:p>
    <w:p w:rsidR="00162D3F" w:rsidRDefault="00162D3F">
      <w:pPr>
        <w:rPr>
          <w:b/>
        </w:rPr>
      </w:pPr>
    </w:p>
    <w:p w:rsidR="00162D3F" w:rsidRDefault="00162D3F">
      <w:pPr>
        <w:rPr>
          <w:b/>
        </w:rPr>
      </w:pPr>
    </w:p>
    <w:p w:rsidR="00162D3F" w:rsidRDefault="00162D3F">
      <w:pPr>
        <w:rPr>
          <w:b/>
        </w:rPr>
      </w:pPr>
    </w:p>
    <w:p w:rsidR="00162D3F" w:rsidRDefault="00162D3F">
      <w:pPr>
        <w:rPr>
          <w:b/>
        </w:rPr>
      </w:pPr>
    </w:p>
    <w:p w:rsidR="001074A7" w:rsidRDefault="001074A7">
      <w:pPr>
        <w:rPr>
          <w:b/>
        </w:rPr>
      </w:pPr>
      <w:r w:rsidRPr="00ED0043">
        <w:rPr>
          <w:b/>
        </w:rPr>
        <w:t>Curricular Objectives:</w:t>
      </w:r>
    </w:p>
    <w:p w:rsidR="001074A7" w:rsidRPr="00162D3F" w:rsidRDefault="001074A7" w:rsidP="00FB1896">
      <w:pPr>
        <w:pStyle w:val="ListParagraph"/>
        <w:ind w:left="360"/>
        <w:rPr>
          <w:sz w:val="22"/>
          <w:szCs w:val="22"/>
        </w:rPr>
      </w:pPr>
      <w:r w:rsidRPr="00820D43">
        <w:rPr>
          <w:sz w:val="22"/>
          <w:szCs w:val="22"/>
        </w:rPr>
        <w:t xml:space="preserve">A.  </w:t>
      </w:r>
      <w:r w:rsidRPr="00162D3F">
        <w:rPr>
          <w:sz w:val="22"/>
          <w:szCs w:val="22"/>
        </w:rPr>
        <w:t>Explain the relationship among landforms, vegetation, and the amount of water speed</w:t>
      </w:r>
    </w:p>
    <w:p w:rsidR="001074A7" w:rsidRPr="00162D3F" w:rsidRDefault="001074A7" w:rsidP="00FB1896">
      <w:pPr>
        <w:pStyle w:val="ListParagraph"/>
        <w:ind w:left="360"/>
        <w:rPr>
          <w:sz w:val="22"/>
          <w:szCs w:val="22"/>
        </w:rPr>
      </w:pPr>
      <w:r w:rsidRPr="00162D3F">
        <w:rPr>
          <w:sz w:val="22"/>
          <w:szCs w:val="22"/>
        </w:rPr>
        <w:t>B.  Describe the natural processes and human activities that affect the quality of groundwater.</w:t>
      </w:r>
    </w:p>
    <w:p w:rsidR="001074A7" w:rsidRPr="00162D3F" w:rsidRDefault="001074A7" w:rsidP="00FB1896">
      <w:pPr>
        <w:pStyle w:val="ListParagraph"/>
        <w:ind w:left="360"/>
        <w:rPr>
          <w:sz w:val="22"/>
          <w:szCs w:val="22"/>
        </w:rPr>
      </w:pPr>
      <w:r w:rsidRPr="00162D3F">
        <w:rPr>
          <w:sz w:val="22"/>
          <w:szCs w:val="22"/>
        </w:rPr>
        <w:t xml:space="preserve">C.  Analyze the physical characteristics of a stream. </w:t>
      </w:r>
    </w:p>
    <w:p w:rsidR="001074A7" w:rsidRPr="00162D3F" w:rsidRDefault="001074A7" w:rsidP="00FB1896">
      <w:pPr>
        <w:pStyle w:val="ListParagraph"/>
        <w:ind w:left="360"/>
        <w:rPr>
          <w:sz w:val="22"/>
          <w:szCs w:val="22"/>
        </w:rPr>
      </w:pPr>
      <w:r w:rsidRPr="00162D3F">
        <w:rPr>
          <w:sz w:val="22"/>
          <w:szCs w:val="22"/>
        </w:rPr>
        <w:t>D.  Describe how topography influences stream drainage patterns</w:t>
      </w:r>
    </w:p>
    <w:p w:rsidR="001074A7" w:rsidRPr="00162D3F" w:rsidRDefault="001074A7" w:rsidP="00FB1896">
      <w:pPr>
        <w:pStyle w:val="ListParagraph"/>
        <w:ind w:left="360"/>
        <w:rPr>
          <w:sz w:val="22"/>
          <w:szCs w:val="22"/>
        </w:rPr>
      </w:pPr>
      <w:r w:rsidRPr="00162D3F">
        <w:rPr>
          <w:sz w:val="22"/>
          <w:szCs w:val="22"/>
        </w:rPr>
        <w:t xml:space="preserve">E.  Explain the influence of mountains on precipitation. </w:t>
      </w:r>
    </w:p>
    <w:p w:rsidR="001074A7" w:rsidRPr="00162D3F" w:rsidRDefault="001074A7" w:rsidP="00FB1896">
      <w:pPr>
        <w:pStyle w:val="ListParagraph"/>
        <w:ind w:left="360"/>
        <w:rPr>
          <w:sz w:val="22"/>
          <w:szCs w:val="22"/>
        </w:rPr>
      </w:pPr>
      <w:r w:rsidRPr="00162D3F">
        <w:rPr>
          <w:sz w:val="22"/>
          <w:szCs w:val="22"/>
        </w:rPr>
        <w:t>F.  Describe the changes that occur from a stream's origin to its final outflow</w:t>
      </w:r>
    </w:p>
    <w:p w:rsidR="001074A7" w:rsidRPr="00162D3F" w:rsidRDefault="001074A7" w:rsidP="00FB1896">
      <w:pPr>
        <w:pStyle w:val="ListParagraph"/>
        <w:ind w:left="360"/>
        <w:rPr>
          <w:sz w:val="22"/>
          <w:szCs w:val="22"/>
        </w:rPr>
      </w:pPr>
      <w:r w:rsidRPr="00162D3F">
        <w:rPr>
          <w:sz w:val="22"/>
          <w:szCs w:val="22"/>
        </w:rPr>
        <w:t xml:space="preserve">G.  Describe changes in a river from its source to its mouth. </w:t>
      </w:r>
    </w:p>
    <w:p w:rsidR="001074A7" w:rsidRPr="00162D3F" w:rsidRDefault="001074A7" w:rsidP="00BC3E50">
      <w:pPr>
        <w:pStyle w:val="ListParagraph"/>
        <w:ind w:left="360"/>
        <w:rPr>
          <w:sz w:val="22"/>
          <w:szCs w:val="22"/>
        </w:rPr>
      </w:pPr>
      <w:r w:rsidRPr="00162D3F">
        <w:rPr>
          <w:sz w:val="22"/>
          <w:szCs w:val="22"/>
        </w:rPr>
        <w:t>H.  Categorize stream orders in watersheds.</w:t>
      </w:r>
    </w:p>
    <w:p w:rsidR="001074A7" w:rsidRPr="00162D3F" w:rsidRDefault="001074A7" w:rsidP="00C5340C">
      <w:pPr>
        <w:pStyle w:val="ListParagraph"/>
        <w:ind w:left="648" w:hanging="288"/>
        <w:rPr>
          <w:sz w:val="22"/>
          <w:szCs w:val="22"/>
        </w:rPr>
      </w:pPr>
      <w:r w:rsidRPr="00162D3F">
        <w:rPr>
          <w:sz w:val="22"/>
          <w:szCs w:val="22"/>
        </w:rPr>
        <w:t xml:space="preserve">I.  </w:t>
      </w:r>
      <w:r w:rsidR="00C5340C" w:rsidRPr="00162D3F">
        <w:rPr>
          <w:sz w:val="22"/>
          <w:szCs w:val="22"/>
        </w:rPr>
        <w:t xml:space="preserve"> </w:t>
      </w:r>
      <w:r w:rsidRPr="00162D3F">
        <w:rPr>
          <w:sz w:val="22"/>
          <w:szCs w:val="22"/>
        </w:rPr>
        <w:t>Describe the physical characteristics of a stream and determine the types of organisms found in aquatic environments.</w:t>
      </w:r>
    </w:p>
    <w:p w:rsidR="001074A7" w:rsidRPr="00162D3F" w:rsidRDefault="001074A7" w:rsidP="00BC3E50">
      <w:pPr>
        <w:pStyle w:val="ListParagraph"/>
        <w:ind w:left="360"/>
        <w:rPr>
          <w:sz w:val="22"/>
          <w:szCs w:val="22"/>
        </w:rPr>
      </w:pPr>
      <w:r w:rsidRPr="00162D3F">
        <w:rPr>
          <w:sz w:val="22"/>
          <w:szCs w:val="22"/>
        </w:rPr>
        <w:t xml:space="preserve">J.  Identify and categorize the terrestrial and aquatic organisms that live in a wetland. </w:t>
      </w:r>
    </w:p>
    <w:p w:rsidR="001074A7" w:rsidRPr="00162D3F" w:rsidRDefault="001074A7" w:rsidP="00BC3E50">
      <w:pPr>
        <w:pStyle w:val="ListParagraph"/>
        <w:ind w:left="360"/>
        <w:rPr>
          <w:sz w:val="22"/>
          <w:szCs w:val="22"/>
        </w:rPr>
      </w:pPr>
      <w:r w:rsidRPr="00162D3F">
        <w:rPr>
          <w:sz w:val="22"/>
          <w:szCs w:val="22"/>
        </w:rPr>
        <w:t xml:space="preserve">K.  Describe and explain the </w:t>
      </w:r>
      <w:r w:rsidR="00820D43" w:rsidRPr="00162D3F">
        <w:rPr>
          <w:sz w:val="22"/>
          <w:szCs w:val="22"/>
        </w:rPr>
        <w:t>abiotic</w:t>
      </w:r>
      <w:r w:rsidRPr="00162D3F">
        <w:rPr>
          <w:sz w:val="22"/>
          <w:szCs w:val="22"/>
        </w:rPr>
        <w:t xml:space="preserve"> factors that affect a stream and the organisms living there. </w:t>
      </w:r>
    </w:p>
    <w:p w:rsidR="001074A7" w:rsidRPr="00162D3F" w:rsidRDefault="001074A7" w:rsidP="00BC3E50">
      <w:pPr>
        <w:pStyle w:val="ListParagraph"/>
        <w:ind w:left="360"/>
        <w:rPr>
          <w:sz w:val="22"/>
          <w:szCs w:val="22"/>
        </w:rPr>
      </w:pPr>
      <w:r w:rsidRPr="00162D3F">
        <w:rPr>
          <w:sz w:val="22"/>
          <w:szCs w:val="22"/>
        </w:rPr>
        <w:t>L.  Describe the multiple functions of wetlands.</w:t>
      </w:r>
    </w:p>
    <w:p w:rsidR="001074A7" w:rsidRPr="00162D3F" w:rsidRDefault="001074A7" w:rsidP="00BC3E50">
      <w:pPr>
        <w:pStyle w:val="ListParagraph"/>
        <w:ind w:left="360"/>
        <w:rPr>
          <w:sz w:val="22"/>
          <w:szCs w:val="22"/>
        </w:rPr>
      </w:pPr>
      <w:r w:rsidRPr="00162D3F">
        <w:rPr>
          <w:sz w:val="22"/>
          <w:szCs w:val="22"/>
        </w:rPr>
        <w:t xml:space="preserve">M.  </w:t>
      </w:r>
      <w:r w:rsidRPr="00162D3F">
        <w:rPr>
          <w:noProof/>
          <w:sz w:val="22"/>
          <w:szCs w:val="22"/>
        </w:rPr>
        <w:t>Identify and describe the effects of natural and human events on watersheds and wetlands.</w:t>
      </w:r>
    </w:p>
    <w:p w:rsidR="001074A7" w:rsidRPr="00162D3F" w:rsidRDefault="001074A7" w:rsidP="00971BD4">
      <w:pPr>
        <w:spacing w:after="280" w:afterAutospacing="1"/>
        <w:rPr>
          <w:sz w:val="22"/>
          <w:szCs w:val="22"/>
        </w:rPr>
      </w:pPr>
    </w:p>
    <w:p w:rsidR="001074A7" w:rsidRDefault="001074A7" w:rsidP="00ED0043">
      <w:pPr>
        <w:rPr>
          <w:b/>
        </w:rPr>
      </w:pPr>
      <w:r w:rsidRPr="00ED0043">
        <w:rPr>
          <w:b/>
        </w:rPr>
        <w:t>Assessments/ Measurement of Objectives:</w:t>
      </w:r>
    </w:p>
    <w:p w:rsidR="001074A7" w:rsidRPr="00162D3F" w:rsidRDefault="001074A7" w:rsidP="00995B28">
      <w:pPr>
        <w:pStyle w:val="ListParagraph"/>
        <w:numPr>
          <w:ilvl w:val="0"/>
          <w:numId w:val="11"/>
        </w:numPr>
        <w:rPr>
          <w:sz w:val="20"/>
          <w:szCs w:val="20"/>
        </w:rPr>
      </w:pPr>
      <w:r w:rsidRPr="00162D3F">
        <w:rPr>
          <w:sz w:val="20"/>
          <w:szCs w:val="20"/>
        </w:rPr>
        <w:t>Review worksheets</w:t>
      </w:r>
    </w:p>
    <w:p w:rsidR="00162D3F" w:rsidRPr="00162D3F" w:rsidRDefault="00162D3F" w:rsidP="00995B28">
      <w:pPr>
        <w:pStyle w:val="ListParagraph"/>
        <w:numPr>
          <w:ilvl w:val="0"/>
          <w:numId w:val="11"/>
        </w:numPr>
        <w:rPr>
          <w:sz w:val="20"/>
          <w:szCs w:val="20"/>
        </w:rPr>
      </w:pPr>
      <w:r w:rsidRPr="00162D3F">
        <w:rPr>
          <w:sz w:val="20"/>
          <w:szCs w:val="20"/>
        </w:rPr>
        <w:t>Homework activities</w:t>
      </w:r>
    </w:p>
    <w:p w:rsidR="004E2254" w:rsidRPr="00162D3F" w:rsidRDefault="004E2254" w:rsidP="00995B28">
      <w:pPr>
        <w:pStyle w:val="ListParagraph"/>
        <w:numPr>
          <w:ilvl w:val="0"/>
          <w:numId w:val="11"/>
        </w:numPr>
        <w:rPr>
          <w:sz w:val="20"/>
          <w:szCs w:val="20"/>
        </w:rPr>
      </w:pPr>
      <w:r w:rsidRPr="00162D3F">
        <w:rPr>
          <w:sz w:val="20"/>
          <w:szCs w:val="20"/>
        </w:rPr>
        <w:t>Lab experiments</w:t>
      </w:r>
    </w:p>
    <w:p w:rsidR="004E2254" w:rsidRPr="00162D3F" w:rsidRDefault="004E2254" w:rsidP="00995B28">
      <w:pPr>
        <w:pStyle w:val="ListParagraph"/>
        <w:numPr>
          <w:ilvl w:val="0"/>
          <w:numId w:val="11"/>
        </w:numPr>
        <w:rPr>
          <w:sz w:val="20"/>
          <w:szCs w:val="20"/>
        </w:rPr>
      </w:pPr>
      <w:r w:rsidRPr="00162D3F">
        <w:rPr>
          <w:sz w:val="20"/>
          <w:szCs w:val="20"/>
        </w:rPr>
        <w:t>Student projects</w:t>
      </w:r>
      <w:r w:rsidR="005345F8">
        <w:rPr>
          <w:sz w:val="20"/>
          <w:szCs w:val="20"/>
        </w:rPr>
        <w:t xml:space="preserve"> / class assignments</w:t>
      </w:r>
    </w:p>
    <w:p w:rsidR="001074A7" w:rsidRPr="00162D3F" w:rsidRDefault="001074A7" w:rsidP="00995B28">
      <w:pPr>
        <w:pStyle w:val="ListParagraph"/>
        <w:numPr>
          <w:ilvl w:val="0"/>
          <w:numId w:val="11"/>
        </w:numPr>
        <w:rPr>
          <w:sz w:val="20"/>
          <w:szCs w:val="20"/>
        </w:rPr>
      </w:pPr>
      <w:r w:rsidRPr="00162D3F">
        <w:rPr>
          <w:sz w:val="20"/>
          <w:szCs w:val="20"/>
        </w:rPr>
        <w:t>Quizzes</w:t>
      </w:r>
    </w:p>
    <w:p w:rsidR="001074A7" w:rsidRPr="00162D3F" w:rsidRDefault="001074A7" w:rsidP="00995B28">
      <w:pPr>
        <w:pStyle w:val="ListParagraph"/>
        <w:numPr>
          <w:ilvl w:val="0"/>
          <w:numId w:val="11"/>
        </w:numPr>
        <w:rPr>
          <w:sz w:val="20"/>
          <w:szCs w:val="20"/>
        </w:rPr>
      </w:pPr>
      <w:r w:rsidRPr="00162D3F">
        <w:rPr>
          <w:sz w:val="20"/>
          <w:szCs w:val="20"/>
        </w:rPr>
        <w:t>Test</w:t>
      </w:r>
    </w:p>
    <w:p w:rsidR="001074A7" w:rsidRPr="00995B28" w:rsidRDefault="001074A7" w:rsidP="00995B28">
      <w:pPr>
        <w:rPr>
          <w:sz w:val="20"/>
          <w:szCs w:val="20"/>
        </w:rPr>
      </w:pPr>
    </w:p>
    <w:p w:rsidR="001074A7" w:rsidRDefault="001074A7" w:rsidP="00995B28">
      <w:pPr>
        <w:rPr>
          <w:b/>
        </w:rPr>
      </w:pPr>
      <w:r w:rsidRPr="00ED0043">
        <w:rPr>
          <w:b/>
        </w:rPr>
        <w:t>Suggested Methods of Instruction / Learning Activities:</w:t>
      </w:r>
    </w:p>
    <w:p w:rsidR="001074A7" w:rsidRPr="00162D3F" w:rsidRDefault="001074A7" w:rsidP="000C3346">
      <w:pPr>
        <w:pStyle w:val="ListParagraph"/>
        <w:numPr>
          <w:ilvl w:val="0"/>
          <w:numId w:val="12"/>
        </w:numPr>
        <w:rPr>
          <w:sz w:val="20"/>
          <w:szCs w:val="20"/>
        </w:rPr>
      </w:pPr>
      <w:r w:rsidRPr="00162D3F">
        <w:rPr>
          <w:sz w:val="20"/>
          <w:szCs w:val="20"/>
        </w:rPr>
        <w:t xml:space="preserve">Questioning/Discussion </w:t>
      </w:r>
    </w:p>
    <w:p w:rsidR="001074A7" w:rsidRPr="00162D3F" w:rsidRDefault="001074A7" w:rsidP="00995B28">
      <w:pPr>
        <w:pStyle w:val="ListParagraph"/>
        <w:numPr>
          <w:ilvl w:val="0"/>
          <w:numId w:val="12"/>
        </w:numPr>
        <w:rPr>
          <w:sz w:val="20"/>
          <w:szCs w:val="20"/>
        </w:rPr>
      </w:pPr>
      <w:r w:rsidRPr="00162D3F">
        <w:rPr>
          <w:sz w:val="20"/>
          <w:szCs w:val="20"/>
        </w:rPr>
        <w:t>“You solve it” The physical characteristics of a stream</w:t>
      </w:r>
    </w:p>
    <w:p w:rsidR="001074A7" w:rsidRPr="00162D3F" w:rsidRDefault="001074A7" w:rsidP="00995B28">
      <w:pPr>
        <w:pStyle w:val="ListParagraph"/>
        <w:numPr>
          <w:ilvl w:val="0"/>
          <w:numId w:val="12"/>
        </w:numPr>
        <w:rPr>
          <w:sz w:val="20"/>
          <w:szCs w:val="20"/>
        </w:rPr>
      </w:pPr>
      <w:r w:rsidRPr="00162D3F">
        <w:rPr>
          <w:sz w:val="20"/>
          <w:szCs w:val="20"/>
        </w:rPr>
        <w:t>Mapping watersheds exercise</w:t>
      </w:r>
    </w:p>
    <w:p w:rsidR="001074A7" w:rsidRPr="00162D3F" w:rsidRDefault="001074A7" w:rsidP="00995B28">
      <w:pPr>
        <w:pStyle w:val="ListParagraph"/>
        <w:numPr>
          <w:ilvl w:val="0"/>
          <w:numId w:val="12"/>
        </w:numPr>
        <w:rPr>
          <w:sz w:val="20"/>
          <w:szCs w:val="20"/>
        </w:rPr>
      </w:pPr>
      <w:r w:rsidRPr="00162D3F">
        <w:rPr>
          <w:sz w:val="20"/>
          <w:szCs w:val="20"/>
        </w:rPr>
        <w:t>“You solve it” Pennsylvania’s Mighty Susquehanna River</w:t>
      </w:r>
    </w:p>
    <w:p w:rsidR="001074A7" w:rsidRPr="00162D3F" w:rsidRDefault="001074A7" w:rsidP="00995B28">
      <w:pPr>
        <w:pStyle w:val="ListParagraph"/>
        <w:numPr>
          <w:ilvl w:val="0"/>
          <w:numId w:val="12"/>
        </w:numPr>
        <w:rPr>
          <w:sz w:val="20"/>
          <w:szCs w:val="20"/>
        </w:rPr>
      </w:pPr>
      <w:r w:rsidRPr="00162D3F">
        <w:rPr>
          <w:sz w:val="20"/>
          <w:szCs w:val="20"/>
        </w:rPr>
        <w:t>“You solve It” Protecting PA’s wetlands</w:t>
      </w:r>
    </w:p>
    <w:p w:rsidR="001074A7" w:rsidRPr="00162D3F" w:rsidRDefault="001074A7" w:rsidP="00995B28">
      <w:pPr>
        <w:pStyle w:val="ListParagraph"/>
        <w:numPr>
          <w:ilvl w:val="0"/>
          <w:numId w:val="12"/>
        </w:numPr>
        <w:rPr>
          <w:sz w:val="20"/>
          <w:szCs w:val="20"/>
        </w:rPr>
      </w:pPr>
      <w:r w:rsidRPr="00162D3F">
        <w:rPr>
          <w:sz w:val="20"/>
          <w:szCs w:val="20"/>
        </w:rPr>
        <w:t>Case Study: The 1999 summer drought. Short answer.</w:t>
      </w:r>
    </w:p>
    <w:p w:rsidR="001074A7" w:rsidRPr="00162D3F" w:rsidRDefault="001074A7" w:rsidP="00995B28">
      <w:pPr>
        <w:pStyle w:val="ListParagraph"/>
        <w:numPr>
          <w:ilvl w:val="0"/>
          <w:numId w:val="12"/>
        </w:numPr>
        <w:rPr>
          <w:sz w:val="20"/>
          <w:szCs w:val="20"/>
        </w:rPr>
      </w:pPr>
      <w:r w:rsidRPr="00162D3F">
        <w:rPr>
          <w:sz w:val="20"/>
          <w:szCs w:val="20"/>
        </w:rPr>
        <w:t>“You solve it” Water Conservation.</w:t>
      </w:r>
    </w:p>
    <w:p w:rsidR="001074A7" w:rsidRPr="00162D3F" w:rsidRDefault="001074A7" w:rsidP="00995B28">
      <w:pPr>
        <w:pStyle w:val="ListParagraph"/>
        <w:numPr>
          <w:ilvl w:val="0"/>
          <w:numId w:val="12"/>
        </w:numPr>
        <w:rPr>
          <w:sz w:val="20"/>
          <w:szCs w:val="20"/>
        </w:rPr>
      </w:pPr>
      <w:r w:rsidRPr="00162D3F">
        <w:rPr>
          <w:sz w:val="20"/>
          <w:szCs w:val="20"/>
        </w:rPr>
        <w:t>Water Quality Lab</w:t>
      </w:r>
    </w:p>
    <w:p w:rsidR="001074A7" w:rsidRPr="00162D3F" w:rsidRDefault="001074A7" w:rsidP="00995B28">
      <w:pPr>
        <w:pStyle w:val="ListParagraph"/>
        <w:numPr>
          <w:ilvl w:val="0"/>
          <w:numId w:val="12"/>
        </w:numPr>
        <w:rPr>
          <w:sz w:val="20"/>
          <w:szCs w:val="20"/>
        </w:rPr>
      </w:pPr>
      <w:r w:rsidRPr="00162D3F">
        <w:rPr>
          <w:sz w:val="20"/>
          <w:szCs w:val="20"/>
        </w:rPr>
        <w:t xml:space="preserve">Macroinvetebrates Lab </w:t>
      </w:r>
    </w:p>
    <w:p w:rsidR="001074A7" w:rsidRDefault="001074A7" w:rsidP="00ED0043">
      <w:pPr>
        <w:rPr>
          <w:b/>
          <w:sz w:val="20"/>
        </w:rPr>
      </w:pPr>
    </w:p>
    <w:p w:rsidR="00560925" w:rsidRDefault="00560925" w:rsidP="00ED0043">
      <w:pPr>
        <w:rPr>
          <w:b/>
          <w:sz w:val="20"/>
        </w:rPr>
      </w:pPr>
    </w:p>
    <w:p w:rsidR="00560925" w:rsidRDefault="00560925" w:rsidP="00ED0043">
      <w:pPr>
        <w:rPr>
          <w:b/>
          <w:sz w:val="20"/>
        </w:rPr>
      </w:pPr>
    </w:p>
    <w:p w:rsidR="00C5340C" w:rsidRDefault="00C5340C" w:rsidP="00ED0043">
      <w:pPr>
        <w:rPr>
          <w:b/>
          <w:sz w:val="20"/>
        </w:rPr>
      </w:pPr>
    </w:p>
    <w:p w:rsidR="00C5340C" w:rsidRDefault="00C5340C" w:rsidP="00ED0043">
      <w:pPr>
        <w:rPr>
          <w:b/>
          <w:sz w:val="20"/>
        </w:rPr>
      </w:pPr>
    </w:p>
    <w:p w:rsidR="00C5340C" w:rsidRDefault="00C5340C"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162D3F" w:rsidRDefault="00162D3F" w:rsidP="00ED0043">
      <w:pPr>
        <w:rPr>
          <w:b/>
          <w:sz w:val="20"/>
        </w:rPr>
      </w:pPr>
    </w:p>
    <w:p w:rsidR="00560925" w:rsidRDefault="00560925" w:rsidP="00ED0043">
      <w:pPr>
        <w:rPr>
          <w:b/>
          <w:sz w:val="20"/>
        </w:rPr>
      </w:pPr>
    </w:p>
    <w:p w:rsidR="001074A7" w:rsidRPr="00ED0043" w:rsidRDefault="001074A7" w:rsidP="00ED0043">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2: Renewable and Nonrenewable Resources</w:t>
      </w:r>
    </w:p>
    <w:p w:rsidR="001074A7" w:rsidRPr="000C3346" w:rsidRDefault="001074A7" w:rsidP="00ED0043">
      <w:pPr>
        <w:rPr>
          <w:sz w:val="16"/>
          <w:szCs w:val="16"/>
        </w:rPr>
      </w:pPr>
    </w:p>
    <w:p w:rsidR="001074A7" w:rsidRPr="00162D3F" w:rsidRDefault="001074A7" w:rsidP="00ED0043">
      <w:r w:rsidRPr="00ED0043">
        <w:rPr>
          <w:b/>
        </w:rPr>
        <w:t xml:space="preserve">Estimated Time: </w:t>
      </w:r>
      <w:r w:rsidR="00971BD4" w:rsidRPr="00162D3F">
        <w:t>1.5-</w:t>
      </w:r>
      <w:r w:rsidRPr="00162D3F">
        <w:t>2 weeks</w:t>
      </w:r>
    </w:p>
    <w:p w:rsidR="00E50658" w:rsidRPr="00971BD4" w:rsidRDefault="00E50658" w:rsidP="00ED0043">
      <w:pPr>
        <w:rPr>
          <w:sz w:val="20"/>
          <w:szCs w:val="20"/>
        </w:rPr>
      </w:pPr>
    </w:p>
    <w:p w:rsidR="001074A7" w:rsidRPr="00971BD4" w:rsidRDefault="001074A7" w:rsidP="007F14E9">
      <w:pPr>
        <w:rPr>
          <w:sz w:val="20"/>
          <w:szCs w:val="20"/>
        </w:rPr>
      </w:pPr>
      <w:r w:rsidRPr="00ED0043">
        <w:rPr>
          <w:b/>
        </w:rPr>
        <w:t>Standard Alignment:</w:t>
      </w:r>
      <w:r>
        <w:rPr>
          <w:b/>
        </w:rPr>
        <w:t xml:space="preserve">  </w:t>
      </w:r>
    </w:p>
    <w:p w:rsidR="001074A7" w:rsidRPr="00162D3F" w:rsidRDefault="004855C9" w:rsidP="00560925">
      <w:pPr>
        <w:rPr>
          <w:sz w:val="20"/>
          <w:szCs w:val="20"/>
        </w:rPr>
      </w:pPr>
      <w:proofErr w:type="gramStart"/>
      <w:r w:rsidRPr="00162D3F">
        <w:rPr>
          <w:sz w:val="20"/>
          <w:szCs w:val="20"/>
        </w:rPr>
        <w:t>3.1.12A – Apply concepts of systems, subsystems, feedback and control to solve complex technological problems.</w:t>
      </w:r>
      <w:proofErr w:type="gramEnd"/>
    </w:p>
    <w:p w:rsidR="004855C9" w:rsidRPr="00162D3F" w:rsidRDefault="004855C9" w:rsidP="00560925">
      <w:pPr>
        <w:rPr>
          <w:sz w:val="20"/>
          <w:szCs w:val="20"/>
        </w:rPr>
      </w:pPr>
      <w:r w:rsidRPr="00162D3F">
        <w:rPr>
          <w:sz w:val="20"/>
          <w:szCs w:val="20"/>
        </w:rPr>
        <w:t>3.1.12E - Evaluate change in nature, physical systems and man made systems.</w:t>
      </w:r>
    </w:p>
    <w:p w:rsidR="004855C9" w:rsidRPr="00162D3F" w:rsidRDefault="004855C9" w:rsidP="00560925">
      <w:pPr>
        <w:rPr>
          <w:sz w:val="20"/>
          <w:szCs w:val="20"/>
        </w:rPr>
      </w:pPr>
      <w:proofErr w:type="gramStart"/>
      <w:r w:rsidRPr="00162D3F">
        <w:rPr>
          <w:sz w:val="20"/>
          <w:szCs w:val="20"/>
        </w:rPr>
        <w:t>3.2.12A – Evaluate the nature of scientific and technological knowledge.</w:t>
      </w:r>
      <w:proofErr w:type="gramEnd"/>
    </w:p>
    <w:p w:rsidR="004855C9" w:rsidRPr="00162D3F" w:rsidRDefault="004855C9" w:rsidP="00560925">
      <w:pPr>
        <w:rPr>
          <w:sz w:val="20"/>
          <w:szCs w:val="20"/>
        </w:rPr>
      </w:pPr>
      <w:proofErr w:type="gramStart"/>
      <w:r w:rsidRPr="00162D3F">
        <w:rPr>
          <w:sz w:val="20"/>
          <w:szCs w:val="20"/>
        </w:rPr>
        <w:t>3.5.12B – Analyze the availability, location and extraction of earth resources.</w:t>
      </w:r>
      <w:proofErr w:type="gramEnd"/>
    </w:p>
    <w:p w:rsidR="004855C9" w:rsidRPr="00162D3F" w:rsidRDefault="004855C9" w:rsidP="00560925">
      <w:pPr>
        <w:rPr>
          <w:sz w:val="20"/>
          <w:szCs w:val="20"/>
        </w:rPr>
      </w:pPr>
      <w:r w:rsidRPr="00162D3F">
        <w:rPr>
          <w:sz w:val="20"/>
          <w:szCs w:val="20"/>
        </w:rPr>
        <w:t>3.8.12C – Evaluate the consequences and impacts of scientific and technological solutions.</w:t>
      </w:r>
    </w:p>
    <w:p w:rsidR="004855C9" w:rsidRPr="00162D3F" w:rsidRDefault="004855C9" w:rsidP="00560925">
      <w:pPr>
        <w:rPr>
          <w:sz w:val="20"/>
          <w:szCs w:val="20"/>
        </w:rPr>
      </w:pPr>
      <w:proofErr w:type="gramStart"/>
      <w:r w:rsidRPr="00162D3F">
        <w:rPr>
          <w:sz w:val="20"/>
          <w:szCs w:val="20"/>
        </w:rPr>
        <w:t xml:space="preserve">4.2.12A </w:t>
      </w:r>
      <w:r w:rsidR="00560925" w:rsidRPr="00162D3F">
        <w:rPr>
          <w:sz w:val="20"/>
          <w:szCs w:val="20"/>
        </w:rPr>
        <w:t>–</w:t>
      </w:r>
      <w:r w:rsidRPr="00162D3F">
        <w:rPr>
          <w:sz w:val="20"/>
          <w:szCs w:val="20"/>
        </w:rPr>
        <w:t xml:space="preserve"> </w:t>
      </w:r>
      <w:r w:rsidR="00560925" w:rsidRPr="00162D3F">
        <w:rPr>
          <w:sz w:val="20"/>
          <w:szCs w:val="20"/>
        </w:rPr>
        <w:t>Analyze the use of renewable and nonrenewable resources.</w:t>
      </w:r>
      <w:proofErr w:type="gramEnd"/>
    </w:p>
    <w:p w:rsidR="00560925" w:rsidRPr="00162D3F" w:rsidRDefault="00560925" w:rsidP="00560925">
      <w:pPr>
        <w:rPr>
          <w:sz w:val="20"/>
          <w:szCs w:val="20"/>
        </w:rPr>
      </w:pPr>
      <w:r w:rsidRPr="00162D3F">
        <w:rPr>
          <w:sz w:val="20"/>
          <w:szCs w:val="20"/>
        </w:rPr>
        <w:t>4.2.12B – Analyze factors affecting the availability of renewable and nonrenewable resources.</w:t>
      </w:r>
    </w:p>
    <w:p w:rsidR="00560925" w:rsidRPr="00162D3F" w:rsidRDefault="00560925" w:rsidP="00560925">
      <w:pPr>
        <w:rPr>
          <w:sz w:val="20"/>
          <w:szCs w:val="20"/>
        </w:rPr>
      </w:pPr>
      <w:r w:rsidRPr="00162D3F">
        <w:rPr>
          <w:sz w:val="20"/>
          <w:szCs w:val="20"/>
        </w:rPr>
        <w:t>4.2.12C – Analyze factors that influence the availability of natural resources.</w:t>
      </w:r>
    </w:p>
    <w:p w:rsidR="00560925" w:rsidRPr="00162D3F" w:rsidRDefault="00560925" w:rsidP="00560925">
      <w:pPr>
        <w:rPr>
          <w:sz w:val="20"/>
          <w:szCs w:val="20"/>
        </w:rPr>
      </w:pPr>
      <w:proofErr w:type="gramStart"/>
      <w:r w:rsidRPr="00162D3F">
        <w:rPr>
          <w:sz w:val="20"/>
          <w:szCs w:val="20"/>
        </w:rPr>
        <w:t>4.2.12D – Evaluate solid waste management practices.</w:t>
      </w:r>
      <w:proofErr w:type="gramEnd"/>
    </w:p>
    <w:p w:rsidR="00E50658" w:rsidRPr="004855C9" w:rsidRDefault="00E50658" w:rsidP="00560925">
      <w:pPr>
        <w:rPr>
          <w:sz w:val="22"/>
          <w:szCs w:val="22"/>
        </w:rPr>
      </w:pPr>
    </w:p>
    <w:p w:rsidR="001074A7" w:rsidRDefault="001074A7" w:rsidP="00ED0043">
      <w:pPr>
        <w:rPr>
          <w:b/>
        </w:rPr>
      </w:pPr>
      <w:r w:rsidRPr="00ED0043">
        <w:rPr>
          <w:b/>
        </w:rPr>
        <w:t>Curricular Objectives:</w:t>
      </w:r>
    </w:p>
    <w:p w:rsidR="001074A7" w:rsidRPr="004855C9" w:rsidRDefault="001074A7" w:rsidP="00631A88">
      <w:pPr>
        <w:pStyle w:val="ListParagraph"/>
        <w:ind w:left="360"/>
        <w:rPr>
          <w:sz w:val="22"/>
          <w:szCs w:val="22"/>
        </w:rPr>
      </w:pPr>
      <w:r w:rsidRPr="004855C9">
        <w:rPr>
          <w:sz w:val="22"/>
          <w:szCs w:val="22"/>
        </w:rPr>
        <w:t>A.  Explain how renewable and nonrenewable resources supply energy and materials.</w:t>
      </w:r>
    </w:p>
    <w:p w:rsidR="001074A7" w:rsidRPr="004855C9" w:rsidRDefault="001074A7" w:rsidP="00631A88">
      <w:pPr>
        <w:pStyle w:val="ListParagraph"/>
        <w:ind w:left="360"/>
        <w:rPr>
          <w:sz w:val="22"/>
          <w:szCs w:val="22"/>
        </w:rPr>
      </w:pPr>
      <w:r w:rsidRPr="004855C9">
        <w:rPr>
          <w:sz w:val="22"/>
          <w:szCs w:val="22"/>
        </w:rPr>
        <w:t>B.  Compare and contrast various renewable and nonrenewable natural resources.</w:t>
      </w:r>
    </w:p>
    <w:p w:rsidR="001074A7" w:rsidRPr="004855C9" w:rsidRDefault="001074A7" w:rsidP="00631A88">
      <w:pPr>
        <w:pStyle w:val="ListParagraph"/>
        <w:ind w:left="360"/>
        <w:rPr>
          <w:sz w:val="22"/>
          <w:szCs w:val="22"/>
        </w:rPr>
      </w:pPr>
      <w:r w:rsidRPr="004855C9">
        <w:rPr>
          <w:sz w:val="22"/>
          <w:szCs w:val="22"/>
        </w:rPr>
        <w:t>C.  Identify and compare fuels used in developed and developing nations.</w:t>
      </w:r>
    </w:p>
    <w:p w:rsidR="001074A7" w:rsidRPr="004855C9" w:rsidRDefault="001074A7" w:rsidP="00631A88">
      <w:pPr>
        <w:pStyle w:val="ListParagraph"/>
        <w:ind w:left="360"/>
        <w:rPr>
          <w:sz w:val="22"/>
          <w:szCs w:val="22"/>
        </w:rPr>
      </w:pPr>
      <w:r w:rsidRPr="004855C9">
        <w:rPr>
          <w:sz w:val="22"/>
          <w:szCs w:val="22"/>
        </w:rPr>
        <w:t>D.  Identify alternative sources of energy.</w:t>
      </w:r>
    </w:p>
    <w:p w:rsidR="001074A7" w:rsidRPr="004855C9" w:rsidRDefault="001074A7" w:rsidP="00631A88">
      <w:pPr>
        <w:pStyle w:val="ListParagraph"/>
        <w:ind w:left="360"/>
        <w:rPr>
          <w:sz w:val="22"/>
          <w:szCs w:val="22"/>
        </w:rPr>
      </w:pPr>
      <w:r w:rsidRPr="004855C9">
        <w:rPr>
          <w:sz w:val="22"/>
          <w:szCs w:val="22"/>
        </w:rPr>
        <w:t>E.  Evaluate factors affecting availability of natural resources.</w:t>
      </w:r>
    </w:p>
    <w:p w:rsidR="001074A7" w:rsidRPr="004855C9" w:rsidRDefault="001074A7" w:rsidP="00631A88">
      <w:pPr>
        <w:pStyle w:val="ListParagraph"/>
        <w:ind w:left="360"/>
        <w:rPr>
          <w:sz w:val="22"/>
          <w:szCs w:val="22"/>
        </w:rPr>
      </w:pPr>
      <w:r w:rsidRPr="004855C9">
        <w:rPr>
          <w:sz w:val="22"/>
          <w:szCs w:val="22"/>
        </w:rPr>
        <w:t>F.  Describe natural events that may affect natural resources.</w:t>
      </w:r>
    </w:p>
    <w:p w:rsidR="001074A7" w:rsidRPr="004855C9" w:rsidRDefault="001074A7" w:rsidP="00631A88">
      <w:pPr>
        <w:pStyle w:val="ListParagraph"/>
        <w:ind w:left="360"/>
        <w:rPr>
          <w:sz w:val="22"/>
          <w:szCs w:val="22"/>
        </w:rPr>
      </w:pPr>
      <w:r w:rsidRPr="004855C9">
        <w:rPr>
          <w:sz w:val="22"/>
          <w:szCs w:val="22"/>
        </w:rPr>
        <w:t>G.  Analyze how human-made systems have impacted the management and distribution of natural resources.</w:t>
      </w:r>
    </w:p>
    <w:p w:rsidR="001074A7" w:rsidRPr="004855C9" w:rsidRDefault="001074A7" w:rsidP="00631A88">
      <w:pPr>
        <w:pStyle w:val="ListParagraph"/>
        <w:ind w:left="360"/>
        <w:rPr>
          <w:sz w:val="22"/>
          <w:szCs w:val="22"/>
        </w:rPr>
      </w:pPr>
      <w:r w:rsidRPr="004855C9">
        <w:rPr>
          <w:sz w:val="22"/>
          <w:szCs w:val="22"/>
        </w:rPr>
        <w:t>H.  Explain the different management alternatives involved in recycling and solid waste management.</w:t>
      </w:r>
    </w:p>
    <w:p w:rsidR="001074A7" w:rsidRPr="004855C9" w:rsidRDefault="001074A7" w:rsidP="00631A88">
      <w:pPr>
        <w:pStyle w:val="ListParagraph"/>
        <w:ind w:left="360"/>
        <w:rPr>
          <w:sz w:val="22"/>
          <w:szCs w:val="22"/>
        </w:rPr>
      </w:pPr>
      <w:r w:rsidRPr="004855C9">
        <w:rPr>
          <w:sz w:val="22"/>
          <w:szCs w:val="22"/>
        </w:rPr>
        <w:t>I.  Compare various methods of dealing with solid waste, including incineration, composting, and the use of landfills.</w:t>
      </w:r>
    </w:p>
    <w:p w:rsidR="001074A7" w:rsidRDefault="001074A7" w:rsidP="00ED0043">
      <w:pPr>
        <w:rPr>
          <w:b/>
        </w:rPr>
      </w:pPr>
    </w:p>
    <w:p w:rsidR="001074A7" w:rsidRDefault="001074A7" w:rsidP="00ED0043">
      <w:pPr>
        <w:rPr>
          <w:b/>
        </w:rPr>
      </w:pPr>
      <w:r w:rsidRPr="00ED0043">
        <w:rPr>
          <w:b/>
        </w:rPr>
        <w:t>Assessments/ Measurement of Objectives:</w:t>
      </w:r>
    </w:p>
    <w:p w:rsidR="001074A7" w:rsidRPr="00162D3F" w:rsidRDefault="001074A7" w:rsidP="00484124">
      <w:pPr>
        <w:pStyle w:val="ListParagraph"/>
        <w:numPr>
          <w:ilvl w:val="0"/>
          <w:numId w:val="11"/>
        </w:numPr>
        <w:rPr>
          <w:sz w:val="20"/>
          <w:szCs w:val="20"/>
        </w:rPr>
      </w:pPr>
      <w:r w:rsidRPr="00162D3F">
        <w:rPr>
          <w:sz w:val="20"/>
          <w:szCs w:val="20"/>
        </w:rPr>
        <w:t>Review worksheets</w:t>
      </w:r>
    </w:p>
    <w:p w:rsidR="00162D3F" w:rsidRPr="00162D3F" w:rsidRDefault="00162D3F" w:rsidP="00484124">
      <w:pPr>
        <w:pStyle w:val="ListParagraph"/>
        <w:numPr>
          <w:ilvl w:val="0"/>
          <w:numId w:val="11"/>
        </w:numPr>
        <w:rPr>
          <w:sz w:val="20"/>
          <w:szCs w:val="20"/>
        </w:rPr>
      </w:pPr>
      <w:r w:rsidRPr="00162D3F">
        <w:rPr>
          <w:sz w:val="20"/>
          <w:szCs w:val="20"/>
        </w:rPr>
        <w:t>Homework activities</w:t>
      </w:r>
    </w:p>
    <w:p w:rsidR="00560925" w:rsidRPr="00162D3F" w:rsidRDefault="00560925" w:rsidP="00484124">
      <w:pPr>
        <w:pStyle w:val="ListParagraph"/>
        <w:numPr>
          <w:ilvl w:val="0"/>
          <w:numId w:val="11"/>
        </w:numPr>
        <w:rPr>
          <w:sz w:val="20"/>
          <w:szCs w:val="20"/>
        </w:rPr>
      </w:pPr>
      <w:r w:rsidRPr="00162D3F">
        <w:rPr>
          <w:sz w:val="20"/>
          <w:szCs w:val="20"/>
        </w:rPr>
        <w:t>Student projects</w:t>
      </w:r>
      <w:r w:rsidR="005345F8">
        <w:rPr>
          <w:sz w:val="20"/>
          <w:szCs w:val="20"/>
        </w:rPr>
        <w:t xml:space="preserve"> / class assignments</w:t>
      </w:r>
    </w:p>
    <w:p w:rsidR="00560925" w:rsidRPr="00162D3F" w:rsidRDefault="00560925" w:rsidP="00484124">
      <w:pPr>
        <w:pStyle w:val="ListParagraph"/>
        <w:numPr>
          <w:ilvl w:val="0"/>
          <w:numId w:val="11"/>
        </w:numPr>
        <w:rPr>
          <w:i/>
          <w:sz w:val="20"/>
          <w:szCs w:val="20"/>
        </w:rPr>
      </w:pPr>
      <w:r w:rsidRPr="00162D3F">
        <w:rPr>
          <w:sz w:val="20"/>
          <w:szCs w:val="20"/>
        </w:rPr>
        <w:t xml:space="preserve">Research project </w:t>
      </w:r>
      <w:r w:rsidRPr="00162D3F">
        <w:rPr>
          <w:i/>
          <w:sz w:val="20"/>
          <w:szCs w:val="20"/>
        </w:rPr>
        <w:t>“New technologies in use, reuse, or recycling materials”</w:t>
      </w:r>
    </w:p>
    <w:p w:rsidR="001074A7" w:rsidRPr="00162D3F" w:rsidRDefault="001074A7" w:rsidP="00484124">
      <w:pPr>
        <w:pStyle w:val="ListParagraph"/>
        <w:numPr>
          <w:ilvl w:val="0"/>
          <w:numId w:val="11"/>
        </w:numPr>
        <w:rPr>
          <w:sz w:val="20"/>
          <w:szCs w:val="20"/>
        </w:rPr>
      </w:pPr>
      <w:r w:rsidRPr="00162D3F">
        <w:rPr>
          <w:sz w:val="20"/>
          <w:szCs w:val="20"/>
        </w:rPr>
        <w:t>Quizzes</w:t>
      </w:r>
    </w:p>
    <w:p w:rsidR="001074A7" w:rsidRPr="00162D3F" w:rsidRDefault="001074A7" w:rsidP="00484124">
      <w:pPr>
        <w:pStyle w:val="ListParagraph"/>
        <w:numPr>
          <w:ilvl w:val="0"/>
          <w:numId w:val="11"/>
        </w:numPr>
        <w:rPr>
          <w:sz w:val="20"/>
          <w:szCs w:val="20"/>
        </w:rPr>
      </w:pPr>
      <w:r w:rsidRPr="00162D3F">
        <w:rPr>
          <w:sz w:val="20"/>
          <w:szCs w:val="20"/>
        </w:rPr>
        <w:t>Test</w:t>
      </w:r>
    </w:p>
    <w:p w:rsidR="001074A7" w:rsidRPr="00484124" w:rsidRDefault="001074A7" w:rsidP="00484124">
      <w:pPr>
        <w:pStyle w:val="ListParagraph"/>
        <w:ind w:left="1440"/>
        <w:rPr>
          <w:sz w:val="20"/>
          <w:szCs w:val="20"/>
        </w:rPr>
      </w:pPr>
    </w:p>
    <w:p w:rsidR="001074A7" w:rsidRDefault="001074A7" w:rsidP="00484124">
      <w:pPr>
        <w:rPr>
          <w:b/>
        </w:rPr>
      </w:pPr>
      <w:r w:rsidRPr="00ED0043">
        <w:rPr>
          <w:b/>
        </w:rPr>
        <w:t>Suggested Methods of Instruction / Learning Activities:</w:t>
      </w:r>
    </w:p>
    <w:p w:rsidR="001074A7" w:rsidRPr="00162D3F" w:rsidRDefault="001074A7" w:rsidP="00484124">
      <w:pPr>
        <w:pStyle w:val="ListParagraph"/>
        <w:numPr>
          <w:ilvl w:val="0"/>
          <w:numId w:val="17"/>
        </w:numPr>
        <w:rPr>
          <w:sz w:val="20"/>
          <w:szCs w:val="20"/>
        </w:rPr>
      </w:pPr>
      <w:r w:rsidRPr="00162D3F">
        <w:rPr>
          <w:sz w:val="20"/>
          <w:szCs w:val="20"/>
        </w:rPr>
        <w:t>Questioning/discussions</w:t>
      </w:r>
    </w:p>
    <w:p w:rsidR="001074A7" w:rsidRPr="00162D3F" w:rsidRDefault="001074A7" w:rsidP="00484124">
      <w:pPr>
        <w:pStyle w:val="ListParagraph"/>
        <w:numPr>
          <w:ilvl w:val="0"/>
          <w:numId w:val="17"/>
        </w:numPr>
        <w:rPr>
          <w:sz w:val="20"/>
          <w:szCs w:val="20"/>
        </w:rPr>
      </w:pPr>
      <w:r w:rsidRPr="00162D3F">
        <w:rPr>
          <w:sz w:val="20"/>
          <w:szCs w:val="20"/>
        </w:rPr>
        <w:t>“You Solve It” Electricity Generation in PA</w:t>
      </w:r>
    </w:p>
    <w:p w:rsidR="001074A7" w:rsidRPr="00162D3F" w:rsidRDefault="001074A7" w:rsidP="00484124">
      <w:pPr>
        <w:pStyle w:val="ListParagraph"/>
        <w:numPr>
          <w:ilvl w:val="0"/>
          <w:numId w:val="17"/>
        </w:numPr>
        <w:rPr>
          <w:sz w:val="20"/>
          <w:szCs w:val="20"/>
        </w:rPr>
      </w:pPr>
      <w:r w:rsidRPr="00162D3F">
        <w:rPr>
          <w:sz w:val="20"/>
          <w:szCs w:val="20"/>
        </w:rPr>
        <w:t>Case study questions: Natural Events Affect PA’s Forest Industry</w:t>
      </w:r>
    </w:p>
    <w:p w:rsidR="001074A7" w:rsidRPr="00162D3F" w:rsidRDefault="001074A7" w:rsidP="00484124">
      <w:pPr>
        <w:pStyle w:val="ListParagraph"/>
        <w:numPr>
          <w:ilvl w:val="0"/>
          <w:numId w:val="17"/>
        </w:numPr>
        <w:rPr>
          <w:sz w:val="20"/>
          <w:szCs w:val="20"/>
        </w:rPr>
      </w:pPr>
      <w:r w:rsidRPr="00162D3F">
        <w:rPr>
          <w:sz w:val="20"/>
          <w:szCs w:val="20"/>
        </w:rPr>
        <w:t>“You Solve It” The 3Rs-Reduce, Reuse, Recycle</w:t>
      </w:r>
    </w:p>
    <w:p w:rsidR="001074A7" w:rsidRPr="00162D3F" w:rsidRDefault="001074A7" w:rsidP="00484124">
      <w:pPr>
        <w:pStyle w:val="ListParagraph"/>
        <w:numPr>
          <w:ilvl w:val="0"/>
          <w:numId w:val="17"/>
        </w:numPr>
        <w:rPr>
          <w:sz w:val="20"/>
          <w:szCs w:val="20"/>
        </w:rPr>
      </w:pPr>
      <w:r w:rsidRPr="00162D3F">
        <w:rPr>
          <w:sz w:val="20"/>
          <w:szCs w:val="20"/>
        </w:rPr>
        <w:t>Active Reading Assignments:  Renewable and Nonrenewable Resources</w:t>
      </w:r>
    </w:p>
    <w:p w:rsidR="001074A7" w:rsidRPr="00162D3F" w:rsidRDefault="001074A7" w:rsidP="00484124">
      <w:pPr>
        <w:pStyle w:val="ListParagraph"/>
        <w:numPr>
          <w:ilvl w:val="0"/>
          <w:numId w:val="17"/>
        </w:numPr>
        <w:rPr>
          <w:sz w:val="20"/>
          <w:szCs w:val="20"/>
        </w:rPr>
      </w:pPr>
      <w:r w:rsidRPr="00162D3F">
        <w:rPr>
          <w:sz w:val="20"/>
          <w:szCs w:val="20"/>
        </w:rPr>
        <w:t>Reading assignment worksheets</w:t>
      </w:r>
    </w:p>
    <w:p w:rsidR="001074A7" w:rsidRDefault="001074A7" w:rsidP="00484124">
      <w:pPr>
        <w:pStyle w:val="ListParagraph"/>
        <w:rPr>
          <w:sz w:val="20"/>
          <w:szCs w:val="20"/>
        </w:rPr>
      </w:pPr>
    </w:p>
    <w:p w:rsidR="00560925" w:rsidRDefault="00560925" w:rsidP="00484124">
      <w:pPr>
        <w:pStyle w:val="ListParagraph"/>
        <w:rPr>
          <w:sz w:val="20"/>
          <w:szCs w:val="20"/>
        </w:rPr>
      </w:pPr>
    </w:p>
    <w:p w:rsidR="00560925" w:rsidRDefault="00560925"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162D3F" w:rsidRDefault="00162D3F" w:rsidP="00484124">
      <w:pPr>
        <w:pStyle w:val="ListParagraph"/>
        <w:rPr>
          <w:sz w:val="20"/>
          <w:szCs w:val="20"/>
        </w:rPr>
      </w:pPr>
    </w:p>
    <w:p w:rsidR="00560925" w:rsidRPr="00484124" w:rsidRDefault="00560925" w:rsidP="00484124">
      <w:pPr>
        <w:pStyle w:val="ListParagraph"/>
        <w:rPr>
          <w:sz w:val="20"/>
          <w:szCs w:val="20"/>
        </w:rPr>
      </w:pPr>
    </w:p>
    <w:p w:rsidR="001074A7" w:rsidRPr="00ED0043" w:rsidRDefault="001074A7" w:rsidP="0048412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3: Environmental Health</w:t>
      </w:r>
    </w:p>
    <w:p w:rsidR="001074A7" w:rsidRPr="000C3346" w:rsidRDefault="001074A7" w:rsidP="00484124">
      <w:pPr>
        <w:rPr>
          <w:sz w:val="16"/>
          <w:szCs w:val="16"/>
        </w:rPr>
      </w:pPr>
    </w:p>
    <w:p w:rsidR="001074A7" w:rsidRPr="00162D3F" w:rsidRDefault="001074A7" w:rsidP="00484124">
      <w:pPr>
        <w:rPr>
          <w:sz w:val="22"/>
          <w:szCs w:val="22"/>
        </w:rPr>
      </w:pPr>
      <w:r w:rsidRPr="00ED0043">
        <w:rPr>
          <w:b/>
        </w:rPr>
        <w:t xml:space="preserve">Estimated Time: </w:t>
      </w:r>
      <w:r w:rsidR="00971BD4" w:rsidRPr="00162D3F">
        <w:t>2-</w:t>
      </w:r>
      <w:r w:rsidRPr="00162D3F">
        <w:t>2.5 weeks</w:t>
      </w:r>
    </w:p>
    <w:p w:rsidR="00E50658" w:rsidRPr="00ED0043" w:rsidRDefault="00E50658" w:rsidP="00484124">
      <w:pPr>
        <w:rPr>
          <w:b/>
        </w:rPr>
      </w:pPr>
    </w:p>
    <w:p w:rsidR="007F14E9" w:rsidRPr="00971BD4" w:rsidRDefault="001074A7" w:rsidP="007F14E9">
      <w:pPr>
        <w:rPr>
          <w:sz w:val="20"/>
          <w:szCs w:val="20"/>
        </w:rPr>
      </w:pPr>
      <w:r w:rsidRPr="00ED0043">
        <w:rPr>
          <w:b/>
        </w:rPr>
        <w:t>Standard Alignment:</w:t>
      </w:r>
    </w:p>
    <w:p w:rsidR="00560925" w:rsidRPr="00162D3F" w:rsidRDefault="00560925" w:rsidP="00560925">
      <w:pPr>
        <w:rPr>
          <w:sz w:val="20"/>
          <w:szCs w:val="20"/>
        </w:rPr>
      </w:pPr>
      <w:r w:rsidRPr="00162D3F">
        <w:rPr>
          <w:sz w:val="20"/>
          <w:szCs w:val="20"/>
        </w:rPr>
        <w:t>3.1.12E - Evaluate change in nature, physical systems and man made systems.</w:t>
      </w:r>
    </w:p>
    <w:p w:rsidR="001074A7" w:rsidRPr="00162D3F" w:rsidRDefault="00560925" w:rsidP="00FE2616">
      <w:pPr>
        <w:rPr>
          <w:sz w:val="20"/>
          <w:szCs w:val="20"/>
        </w:rPr>
      </w:pPr>
      <w:proofErr w:type="gramStart"/>
      <w:r w:rsidRPr="00162D3F">
        <w:rPr>
          <w:sz w:val="20"/>
          <w:szCs w:val="20"/>
        </w:rPr>
        <w:t xml:space="preserve">4.3.12A </w:t>
      </w:r>
      <w:r w:rsidR="0093248E" w:rsidRPr="00162D3F">
        <w:rPr>
          <w:sz w:val="20"/>
          <w:szCs w:val="20"/>
        </w:rPr>
        <w:t>–</w:t>
      </w:r>
      <w:r w:rsidRPr="00162D3F">
        <w:rPr>
          <w:sz w:val="20"/>
          <w:szCs w:val="20"/>
        </w:rPr>
        <w:t xml:space="preserve"> </w:t>
      </w:r>
      <w:r w:rsidR="0093248E" w:rsidRPr="00162D3F">
        <w:rPr>
          <w:sz w:val="20"/>
          <w:szCs w:val="20"/>
        </w:rPr>
        <w:t xml:space="preserve">Analyze the complexity </w:t>
      </w:r>
      <w:r w:rsidR="00EB6DDC" w:rsidRPr="00162D3F">
        <w:rPr>
          <w:sz w:val="20"/>
          <w:szCs w:val="20"/>
        </w:rPr>
        <w:t>of environmental</w:t>
      </w:r>
      <w:r w:rsidR="0093248E" w:rsidRPr="00162D3F">
        <w:rPr>
          <w:sz w:val="20"/>
          <w:szCs w:val="20"/>
        </w:rPr>
        <w:t xml:space="preserve"> </w:t>
      </w:r>
      <w:r w:rsidR="008C7826" w:rsidRPr="00162D3F">
        <w:rPr>
          <w:sz w:val="20"/>
          <w:szCs w:val="20"/>
        </w:rPr>
        <w:t>health issues.</w:t>
      </w:r>
      <w:proofErr w:type="gramEnd"/>
    </w:p>
    <w:p w:rsidR="00EB6DDC" w:rsidRPr="00162D3F" w:rsidRDefault="00EB6DDC" w:rsidP="00FE2616">
      <w:pPr>
        <w:rPr>
          <w:sz w:val="20"/>
          <w:szCs w:val="20"/>
        </w:rPr>
      </w:pPr>
      <w:r w:rsidRPr="00162D3F">
        <w:rPr>
          <w:sz w:val="20"/>
          <w:szCs w:val="20"/>
        </w:rPr>
        <w:t>4.3.12B – Analyze the local, regional and national impacts of environmental health.</w:t>
      </w:r>
    </w:p>
    <w:p w:rsidR="00EB6DDC" w:rsidRPr="00162D3F" w:rsidRDefault="00EB6DDC" w:rsidP="00FE2616">
      <w:pPr>
        <w:rPr>
          <w:sz w:val="20"/>
          <w:szCs w:val="20"/>
        </w:rPr>
      </w:pPr>
      <w:proofErr w:type="gramStart"/>
      <w:r w:rsidRPr="00162D3F">
        <w:rPr>
          <w:sz w:val="20"/>
          <w:szCs w:val="20"/>
        </w:rPr>
        <w:t>4.3.12C – Analyze the need for a healthy environment.</w:t>
      </w:r>
      <w:proofErr w:type="gramEnd"/>
    </w:p>
    <w:p w:rsidR="001074A7" w:rsidRDefault="001074A7" w:rsidP="00484124"/>
    <w:p w:rsidR="001074A7" w:rsidRDefault="001074A7" w:rsidP="00484124">
      <w:pPr>
        <w:rPr>
          <w:b/>
        </w:rPr>
      </w:pPr>
      <w:r w:rsidRPr="00ED0043">
        <w:rPr>
          <w:b/>
        </w:rPr>
        <w:t>Curricular Objectives:</w:t>
      </w:r>
    </w:p>
    <w:p w:rsidR="001074A7" w:rsidRPr="00560925" w:rsidRDefault="001074A7" w:rsidP="00D555E3">
      <w:pPr>
        <w:pStyle w:val="ListParagraph"/>
        <w:ind w:left="360"/>
        <w:rPr>
          <w:sz w:val="22"/>
          <w:szCs w:val="22"/>
        </w:rPr>
      </w:pPr>
      <w:r w:rsidRPr="00560925">
        <w:rPr>
          <w:sz w:val="22"/>
          <w:szCs w:val="22"/>
        </w:rPr>
        <w:t>A.  Identify the effects of air, water, and soil pollution on human health.</w:t>
      </w:r>
    </w:p>
    <w:p w:rsidR="001074A7" w:rsidRPr="00560925" w:rsidRDefault="001074A7" w:rsidP="00D555E3">
      <w:pPr>
        <w:pStyle w:val="ListParagraph"/>
        <w:ind w:left="360"/>
        <w:rPr>
          <w:sz w:val="22"/>
          <w:szCs w:val="22"/>
        </w:rPr>
      </w:pPr>
      <w:r w:rsidRPr="00560925">
        <w:rPr>
          <w:sz w:val="22"/>
          <w:szCs w:val="22"/>
        </w:rPr>
        <w:t>B.  Explain how human practices affect the quality of the water and soil.</w:t>
      </w:r>
    </w:p>
    <w:p w:rsidR="001074A7" w:rsidRPr="00560925" w:rsidRDefault="001074A7" w:rsidP="00D555E3">
      <w:pPr>
        <w:pStyle w:val="ListParagraph"/>
        <w:ind w:left="360"/>
        <w:rPr>
          <w:sz w:val="22"/>
          <w:szCs w:val="22"/>
        </w:rPr>
      </w:pPr>
      <w:r w:rsidRPr="00560925">
        <w:rPr>
          <w:sz w:val="22"/>
          <w:szCs w:val="22"/>
        </w:rPr>
        <w:t>C.  Describe how indoor pollutants might affect human health.</w:t>
      </w:r>
    </w:p>
    <w:p w:rsidR="001074A7" w:rsidRPr="00560925" w:rsidRDefault="001074A7" w:rsidP="00D555E3">
      <w:pPr>
        <w:pStyle w:val="ListParagraph"/>
        <w:ind w:left="360"/>
        <w:rPr>
          <w:sz w:val="22"/>
          <w:szCs w:val="22"/>
        </w:rPr>
      </w:pPr>
      <w:r w:rsidRPr="00560925">
        <w:rPr>
          <w:sz w:val="22"/>
          <w:szCs w:val="22"/>
        </w:rPr>
        <w:t>D.  Explain the costs and benefits of cleaning up contaminants.</w:t>
      </w:r>
    </w:p>
    <w:p w:rsidR="001074A7" w:rsidRPr="00560925" w:rsidRDefault="001074A7" w:rsidP="00D555E3">
      <w:pPr>
        <w:pStyle w:val="ListParagraph"/>
        <w:ind w:left="360"/>
        <w:rPr>
          <w:sz w:val="22"/>
          <w:szCs w:val="22"/>
        </w:rPr>
      </w:pPr>
      <w:r w:rsidRPr="00560925">
        <w:rPr>
          <w:sz w:val="22"/>
          <w:szCs w:val="22"/>
        </w:rPr>
        <w:t>E.  Identify various environmental regulations and their impacts on environmental health.</w:t>
      </w:r>
    </w:p>
    <w:p w:rsidR="001074A7" w:rsidRPr="00C5340C" w:rsidRDefault="001074A7" w:rsidP="00C5340C">
      <w:pPr>
        <w:pStyle w:val="ListParagraph"/>
        <w:ind w:left="648" w:hanging="288"/>
        <w:rPr>
          <w:sz w:val="22"/>
          <w:szCs w:val="22"/>
        </w:rPr>
      </w:pPr>
      <w:r w:rsidRPr="00560925">
        <w:rPr>
          <w:sz w:val="22"/>
          <w:szCs w:val="22"/>
        </w:rPr>
        <w:t>F.  Explain how multiple variables determine the effects of pollution on environmental health</w:t>
      </w:r>
      <w:r w:rsidR="00C5340C">
        <w:rPr>
          <w:sz w:val="22"/>
          <w:szCs w:val="22"/>
        </w:rPr>
        <w:t xml:space="preserve">, natural processes, and human </w:t>
      </w:r>
      <w:r w:rsidRPr="00C5340C">
        <w:rPr>
          <w:sz w:val="22"/>
          <w:szCs w:val="22"/>
        </w:rPr>
        <w:t>practices.</w:t>
      </w:r>
    </w:p>
    <w:p w:rsidR="001074A7" w:rsidRPr="00560925" w:rsidRDefault="001074A7" w:rsidP="00D555E3">
      <w:pPr>
        <w:pStyle w:val="ListParagraph"/>
        <w:ind w:left="360"/>
        <w:rPr>
          <w:sz w:val="22"/>
          <w:szCs w:val="22"/>
        </w:rPr>
      </w:pPr>
      <w:r w:rsidRPr="00560925">
        <w:rPr>
          <w:sz w:val="22"/>
          <w:szCs w:val="22"/>
        </w:rPr>
        <w:t>G.  Analyze data and explain how point source pollution can be detected and eliminated.</w:t>
      </w:r>
    </w:p>
    <w:p w:rsidR="001074A7" w:rsidRPr="00560925" w:rsidRDefault="001074A7" w:rsidP="00D555E3">
      <w:pPr>
        <w:pStyle w:val="ListParagraph"/>
        <w:ind w:left="360"/>
        <w:rPr>
          <w:sz w:val="22"/>
          <w:szCs w:val="22"/>
        </w:rPr>
      </w:pPr>
      <w:r w:rsidRPr="00560925">
        <w:rPr>
          <w:sz w:val="22"/>
          <w:szCs w:val="22"/>
        </w:rPr>
        <w:t>H.  Identify and explain the state-of-the-art technologies used to detect pollution.</w:t>
      </w:r>
    </w:p>
    <w:p w:rsidR="001074A7" w:rsidRPr="00560925" w:rsidRDefault="001074A7" w:rsidP="00D555E3">
      <w:pPr>
        <w:pStyle w:val="ListParagraph"/>
        <w:ind w:left="360"/>
        <w:rPr>
          <w:sz w:val="22"/>
          <w:szCs w:val="22"/>
        </w:rPr>
      </w:pPr>
      <w:r w:rsidRPr="00560925">
        <w:rPr>
          <w:sz w:val="22"/>
          <w:szCs w:val="22"/>
        </w:rPr>
        <w:t xml:space="preserve">I.  </w:t>
      </w:r>
      <w:r w:rsidR="00C5340C">
        <w:rPr>
          <w:sz w:val="22"/>
          <w:szCs w:val="22"/>
        </w:rPr>
        <w:t xml:space="preserve"> </w:t>
      </w:r>
      <w:r w:rsidRPr="00560925">
        <w:rPr>
          <w:sz w:val="22"/>
          <w:szCs w:val="22"/>
        </w:rPr>
        <w:t>Identify evidence of natural events around the world that have affected environmental health.</w:t>
      </w:r>
    </w:p>
    <w:p w:rsidR="001074A7" w:rsidRPr="00560925" w:rsidRDefault="001074A7" w:rsidP="00D555E3">
      <w:pPr>
        <w:pStyle w:val="ListParagraph"/>
        <w:ind w:left="360"/>
        <w:rPr>
          <w:sz w:val="22"/>
          <w:szCs w:val="22"/>
        </w:rPr>
      </w:pPr>
      <w:r w:rsidRPr="00560925">
        <w:rPr>
          <w:sz w:val="22"/>
          <w:szCs w:val="22"/>
        </w:rPr>
        <w:t xml:space="preserve">J.  </w:t>
      </w:r>
      <w:r w:rsidR="00C5340C">
        <w:rPr>
          <w:sz w:val="22"/>
          <w:szCs w:val="22"/>
        </w:rPr>
        <w:t xml:space="preserve"> </w:t>
      </w:r>
      <w:r w:rsidRPr="00560925">
        <w:rPr>
          <w:sz w:val="22"/>
          <w:szCs w:val="22"/>
        </w:rPr>
        <w:t>Explain biological diversity as an indicator of a healthy environment.</w:t>
      </w:r>
    </w:p>
    <w:p w:rsidR="00C5340C" w:rsidRDefault="001074A7" w:rsidP="00C5340C">
      <w:pPr>
        <w:pStyle w:val="ListParagraph"/>
        <w:ind w:left="360"/>
        <w:rPr>
          <w:sz w:val="22"/>
          <w:szCs w:val="22"/>
        </w:rPr>
      </w:pPr>
      <w:r w:rsidRPr="00560925">
        <w:rPr>
          <w:sz w:val="22"/>
          <w:szCs w:val="22"/>
        </w:rPr>
        <w:t>K.  Predict the effects of species extinction on the health of ecosystems.</w:t>
      </w:r>
    </w:p>
    <w:p w:rsidR="00162D3F" w:rsidRDefault="00162D3F" w:rsidP="00C5340C">
      <w:pPr>
        <w:pStyle w:val="ListParagraph"/>
        <w:ind w:left="360"/>
        <w:rPr>
          <w:sz w:val="22"/>
          <w:szCs w:val="22"/>
        </w:rPr>
      </w:pPr>
    </w:p>
    <w:p w:rsidR="001074A7" w:rsidRPr="00C5340C" w:rsidRDefault="001074A7" w:rsidP="00C5340C">
      <w:pPr>
        <w:pStyle w:val="ListParagraph"/>
        <w:ind w:left="360"/>
        <w:rPr>
          <w:sz w:val="22"/>
          <w:szCs w:val="22"/>
        </w:rPr>
      </w:pPr>
      <w:r w:rsidRPr="00ED0043">
        <w:rPr>
          <w:b/>
        </w:rPr>
        <w:t>Assessments/ Measurement of Objectives:</w:t>
      </w:r>
    </w:p>
    <w:p w:rsidR="00162D3F" w:rsidRDefault="00162D3F" w:rsidP="00484124">
      <w:pPr>
        <w:pStyle w:val="ListParagraph"/>
        <w:numPr>
          <w:ilvl w:val="0"/>
          <w:numId w:val="11"/>
        </w:numPr>
        <w:rPr>
          <w:sz w:val="20"/>
          <w:szCs w:val="20"/>
        </w:rPr>
      </w:pPr>
      <w:r>
        <w:rPr>
          <w:sz w:val="20"/>
          <w:szCs w:val="20"/>
        </w:rPr>
        <w:t>Homework activities</w:t>
      </w:r>
    </w:p>
    <w:p w:rsidR="005345F8" w:rsidRDefault="005345F8" w:rsidP="00484124">
      <w:pPr>
        <w:pStyle w:val="ListParagraph"/>
        <w:numPr>
          <w:ilvl w:val="0"/>
          <w:numId w:val="11"/>
        </w:numPr>
        <w:rPr>
          <w:sz w:val="20"/>
          <w:szCs w:val="20"/>
        </w:rPr>
      </w:pPr>
      <w:r>
        <w:rPr>
          <w:sz w:val="20"/>
          <w:szCs w:val="20"/>
        </w:rPr>
        <w:t>Student projects / class assignments</w:t>
      </w:r>
    </w:p>
    <w:p w:rsidR="001074A7" w:rsidRPr="00162D3F" w:rsidRDefault="001074A7" w:rsidP="00484124">
      <w:pPr>
        <w:pStyle w:val="ListParagraph"/>
        <w:numPr>
          <w:ilvl w:val="0"/>
          <w:numId w:val="11"/>
        </w:numPr>
        <w:rPr>
          <w:sz w:val="20"/>
          <w:szCs w:val="20"/>
        </w:rPr>
      </w:pPr>
      <w:r w:rsidRPr="00162D3F">
        <w:rPr>
          <w:sz w:val="20"/>
          <w:szCs w:val="20"/>
        </w:rPr>
        <w:t>Quizzes</w:t>
      </w:r>
    </w:p>
    <w:p w:rsidR="001074A7" w:rsidRPr="00162D3F" w:rsidRDefault="001074A7" w:rsidP="00484124">
      <w:pPr>
        <w:pStyle w:val="ListParagraph"/>
        <w:numPr>
          <w:ilvl w:val="0"/>
          <w:numId w:val="11"/>
        </w:numPr>
        <w:rPr>
          <w:sz w:val="20"/>
          <w:szCs w:val="20"/>
        </w:rPr>
      </w:pPr>
      <w:r w:rsidRPr="00162D3F">
        <w:rPr>
          <w:sz w:val="20"/>
          <w:szCs w:val="20"/>
        </w:rPr>
        <w:t>Test</w:t>
      </w:r>
    </w:p>
    <w:p w:rsidR="001074A7" w:rsidRPr="00484124" w:rsidRDefault="001074A7" w:rsidP="00484124">
      <w:pPr>
        <w:pStyle w:val="ListParagraph"/>
        <w:ind w:left="1440"/>
        <w:rPr>
          <w:sz w:val="20"/>
          <w:szCs w:val="20"/>
        </w:rPr>
      </w:pPr>
    </w:p>
    <w:p w:rsidR="001074A7" w:rsidRDefault="001074A7" w:rsidP="00484124">
      <w:pPr>
        <w:rPr>
          <w:b/>
        </w:rPr>
      </w:pPr>
      <w:r w:rsidRPr="00ED0043">
        <w:rPr>
          <w:b/>
        </w:rPr>
        <w:t>Suggested Methods of Instruction / Learning Activities:</w:t>
      </w:r>
    </w:p>
    <w:p w:rsidR="001074A7" w:rsidRPr="00162D3F" w:rsidRDefault="001074A7" w:rsidP="00484124">
      <w:pPr>
        <w:pStyle w:val="ListParagraph"/>
        <w:numPr>
          <w:ilvl w:val="0"/>
          <w:numId w:val="17"/>
        </w:numPr>
        <w:rPr>
          <w:sz w:val="20"/>
          <w:szCs w:val="20"/>
        </w:rPr>
      </w:pPr>
      <w:r w:rsidRPr="00162D3F">
        <w:rPr>
          <w:sz w:val="20"/>
          <w:szCs w:val="20"/>
        </w:rPr>
        <w:t>Questioning/discussions</w:t>
      </w:r>
    </w:p>
    <w:p w:rsidR="001074A7" w:rsidRPr="00162D3F" w:rsidRDefault="001074A7" w:rsidP="00484124">
      <w:pPr>
        <w:pStyle w:val="ListParagraph"/>
        <w:numPr>
          <w:ilvl w:val="0"/>
          <w:numId w:val="17"/>
        </w:numPr>
        <w:rPr>
          <w:sz w:val="20"/>
          <w:szCs w:val="20"/>
        </w:rPr>
      </w:pPr>
      <w:r w:rsidRPr="00162D3F">
        <w:rPr>
          <w:sz w:val="20"/>
          <w:szCs w:val="20"/>
        </w:rPr>
        <w:t>“You Solve It” Cleaning Up Around the House.</w:t>
      </w:r>
    </w:p>
    <w:p w:rsidR="001074A7" w:rsidRPr="00162D3F" w:rsidRDefault="001074A7" w:rsidP="00484124">
      <w:pPr>
        <w:pStyle w:val="ListParagraph"/>
        <w:numPr>
          <w:ilvl w:val="0"/>
          <w:numId w:val="17"/>
        </w:numPr>
        <w:rPr>
          <w:sz w:val="20"/>
          <w:szCs w:val="20"/>
        </w:rPr>
      </w:pPr>
      <w:r w:rsidRPr="00162D3F">
        <w:rPr>
          <w:sz w:val="20"/>
          <w:szCs w:val="20"/>
        </w:rPr>
        <w:t>Methyl Bromide Graphing Activity.</w:t>
      </w:r>
    </w:p>
    <w:p w:rsidR="001074A7" w:rsidRPr="00162D3F" w:rsidRDefault="001074A7" w:rsidP="00484124">
      <w:pPr>
        <w:pStyle w:val="ListParagraph"/>
        <w:numPr>
          <w:ilvl w:val="0"/>
          <w:numId w:val="17"/>
        </w:numPr>
        <w:rPr>
          <w:sz w:val="20"/>
          <w:szCs w:val="20"/>
        </w:rPr>
      </w:pPr>
      <w:r w:rsidRPr="00162D3F">
        <w:rPr>
          <w:sz w:val="20"/>
          <w:szCs w:val="20"/>
        </w:rPr>
        <w:t>Acid Rain Fingerprinting Lab.</w:t>
      </w:r>
    </w:p>
    <w:p w:rsidR="001074A7" w:rsidRPr="00162D3F" w:rsidRDefault="001074A7" w:rsidP="00484124">
      <w:pPr>
        <w:pStyle w:val="ListParagraph"/>
        <w:numPr>
          <w:ilvl w:val="0"/>
          <w:numId w:val="17"/>
        </w:numPr>
        <w:rPr>
          <w:sz w:val="20"/>
          <w:szCs w:val="20"/>
        </w:rPr>
      </w:pPr>
      <w:r w:rsidRPr="00162D3F">
        <w:rPr>
          <w:sz w:val="20"/>
          <w:szCs w:val="20"/>
        </w:rPr>
        <w:t>Water Analysis Lab.</w:t>
      </w:r>
    </w:p>
    <w:p w:rsidR="001074A7" w:rsidRPr="00162D3F" w:rsidRDefault="001074A7" w:rsidP="00484124">
      <w:pPr>
        <w:pStyle w:val="ListParagraph"/>
        <w:numPr>
          <w:ilvl w:val="0"/>
          <w:numId w:val="17"/>
        </w:numPr>
        <w:rPr>
          <w:sz w:val="20"/>
          <w:szCs w:val="20"/>
        </w:rPr>
      </w:pPr>
      <w:r w:rsidRPr="00162D3F">
        <w:rPr>
          <w:sz w:val="20"/>
          <w:szCs w:val="20"/>
        </w:rPr>
        <w:t>Case Study Questions: The Chesapeake Bay Program.</w:t>
      </w:r>
    </w:p>
    <w:p w:rsidR="001074A7" w:rsidRPr="00162D3F" w:rsidRDefault="001074A7" w:rsidP="00484124">
      <w:pPr>
        <w:pStyle w:val="ListParagraph"/>
        <w:numPr>
          <w:ilvl w:val="0"/>
          <w:numId w:val="17"/>
        </w:numPr>
        <w:rPr>
          <w:sz w:val="20"/>
          <w:szCs w:val="20"/>
        </w:rPr>
      </w:pPr>
      <w:r w:rsidRPr="00162D3F">
        <w:rPr>
          <w:sz w:val="20"/>
          <w:szCs w:val="20"/>
        </w:rPr>
        <w:t>“You Solve It” Natural Occurrences, Ecosystems, and Human Health.</w:t>
      </w:r>
    </w:p>
    <w:p w:rsidR="001074A7" w:rsidRPr="00162D3F" w:rsidRDefault="001074A7" w:rsidP="00484124">
      <w:pPr>
        <w:pStyle w:val="ListParagraph"/>
        <w:numPr>
          <w:ilvl w:val="0"/>
          <w:numId w:val="17"/>
        </w:numPr>
        <w:rPr>
          <w:sz w:val="20"/>
          <w:szCs w:val="20"/>
        </w:rPr>
      </w:pPr>
      <w:r w:rsidRPr="00162D3F">
        <w:rPr>
          <w:sz w:val="20"/>
          <w:szCs w:val="20"/>
        </w:rPr>
        <w:t>Active Reading Assignment:  Biodiversity.</w:t>
      </w:r>
    </w:p>
    <w:p w:rsidR="001074A7" w:rsidRPr="00162D3F" w:rsidRDefault="001074A7" w:rsidP="00484124">
      <w:pPr>
        <w:pStyle w:val="ListParagraph"/>
        <w:numPr>
          <w:ilvl w:val="0"/>
          <w:numId w:val="17"/>
        </w:numPr>
        <w:rPr>
          <w:sz w:val="20"/>
          <w:szCs w:val="20"/>
        </w:rPr>
      </w:pPr>
      <w:r w:rsidRPr="00162D3F">
        <w:rPr>
          <w:sz w:val="20"/>
          <w:szCs w:val="20"/>
        </w:rPr>
        <w:t>Reading Assignments</w:t>
      </w:r>
    </w:p>
    <w:p w:rsidR="001074A7" w:rsidRPr="00484124" w:rsidRDefault="001074A7" w:rsidP="00484124">
      <w:pPr>
        <w:pStyle w:val="ListParagraph"/>
        <w:rPr>
          <w:sz w:val="20"/>
          <w:szCs w:val="20"/>
        </w:rPr>
      </w:pPr>
    </w:p>
    <w:p w:rsidR="001074A7" w:rsidRDefault="001074A7" w:rsidP="00484124">
      <w:pPr>
        <w:rPr>
          <w:b/>
          <w:sz w:val="20"/>
        </w:rPr>
      </w:pPr>
    </w:p>
    <w:p w:rsidR="00162D3F" w:rsidRDefault="00162D3F" w:rsidP="00484124">
      <w:pPr>
        <w:rPr>
          <w:b/>
          <w:sz w:val="20"/>
        </w:rPr>
      </w:pPr>
    </w:p>
    <w:p w:rsidR="00162D3F" w:rsidRDefault="00162D3F" w:rsidP="00484124">
      <w:pPr>
        <w:rPr>
          <w:b/>
          <w:sz w:val="20"/>
        </w:rPr>
      </w:pPr>
    </w:p>
    <w:p w:rsidR="00162D3F" w:rsidRDefault="00162D3F" w:rsidP="00484124">
      <w:pPr>
        <w:rPr>
          <w:b/>
          <w:sz w:val="20"/>
        </w:rPr>
      </w:pPr>
    </w:p>
    <w:p w:rsidR="00162D3F" w:rsidRDefault="00162D3F" w:rsidP="00484124">
      <w:pPr>
        <w:rPr>
          <w:b/>
          <w:sz w:val="20"/>
        </w:rPr>
      </w:pPr>
    </w:p>
    <w:p w:rsidR="00162D3F" w:rsidRDefault="00162D3F" w:rsidP="00484124">
      <w:pPr>
        <w:rPr>
          <w:b/>
          <w:sz w:val="20"/>
        </w:rPr>
      </w:pPr>
    </w:p>
    <w:p w:rsidR="00162D3F" w:rsidRDefault="00162D3F" w:rsidP="00484124">
      <w:pPr>
        <w:rPr>
          <w:b/>
          <w:sz w:val="20"/>
        </w:rPr>
      </w:pPr>
    </w:p>
    <w:p w:rsidR="00162D3F" w:rsidRDefault="00162D3F" w:rsidP="00484124">
      <w:pPr>
        <w:rPr>
          <w:b/>
          <w:sz w:val="20"/>
        </w:rPr>
      </w:pPr>
    </w:p>
    <w:p w:rsidR="00162D3F" w:rsidRDefault="00162D3F" w:rsidP="00484124">
      <w:pPr>
        <w:rPr>
          <w:b/>
          <w:sz w:val="20"/>
        </w:rPr>
      </w:pPr>
    </w:p>
    <w:p w:rsidR="00162D3F" w:rsidRDefault="00162D3F" w:rsidP="00484124">
      <w:pPr>
        <w:rPr>
          <w:b/>
          <w:sz w:val="20"/>
        </w:rPr>
      </w:pPr>
    </w:p>
    <w:p w:rsidR="00162D3F" w:rsidRDefault="00162D3F" w:rsidP="00484124">
      <w:pPr>
        <w:rPr>
          <w:b/>
          <w:sz w:val="20"/>
        </w:rPr>
      </w:pPr>
    </w:p>
    <w:p w:rsidR="00162D3F" w:rsidRDefault="00162D3F" w:rsidP="00484124">
      <w:pPr>
        <w:rPr>
          <w:b/>
          <w:sz w:val="20"/>
        </w:rPr>
      </w:pPr>
    </w:p>
    <w:p w:rsidR="00D8388D" w:rsidRDefault="00D8388D" w:rsidP="00484124">
      <w:pPr>
        <w:rPr>
          <w:b/>
          <w:sz w:val="20"/>
        </w:rPr>
      </w:pPr>
    </w:p>
    <w:p w:rsidR="001074A7" w:rsidRPr="00ED0043" w:rsidRDefault="001074A7" w:rsidP="0048412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4: Integrated </w:t>
      </w:r>
      <w:smartTag w:uri="urn:schemas-microsoft-com:office:smarttags" w:element="country-region">
        <w:smartTag w:uri="urn:schemas-microsoft-com:office:smarttags" w:element="place">
          <w:r>
            <w:rPr>
              <w:b/>
              <w:sz w:val="28"/>
              <w:szCs w:val="28"/>
            </w:rPr>
            <w:t>Pest</w:t>
          </w:r>
        </w:smartTag>
      </w:smartTag>
      <w:r>
        <w:rPr>
          <w:b/>
          <w:sz w:val="28"/>
          <w:szCs w:val="28"/>
        </w:rPr>
        <w:t xml:space="preserve"> Management</w:t>
      </w:r>
    </w:p>
    <w:p w:rsidR="001074A7" w:rsidRPr="000C3346" w:rsidRDefault="001074A7" w:rsidP="00484124">
      <w:pPr>
        <w:rPr>
          <w:sz w:val="16"/>
          <w:szCs w:val="16"/>
        </w:rPr>
      </w:pPr>
    </w:p>
    <w:p w:rsidR="001074A7" w:rsidRDefault="001074A7" w:rsidP="00484124">
      <w:pPr>
        <w:rPr>
          <w:sz w:val="20"/>
          <w:szCs w:val="20"/>
        </w:rPr>
      </w:pPr>
      <w:r w:rsidRPr="00ED0043">
        <w:rPr>
          <w:b/>
        </w:rPr>
        <w:t>Estimated Time</w:t>
      </w:r>
      <w:r w:rsidRPr="00971BD4">
        <w:rPr>
          <w:b/>
          <w:sz w:val="20"/>
          <w:szCs w:val="20"/>
        </w:rPr>
        <w:t xml:space="preserve">: </w:t>
      </w:r>
      <w:r w:rsidR="00971BD4" w:rsidRPr="00162D3F">
        <w:rPr>
          <w:sz w:val="22"/>
          <w:szCs w:val="22"/>
        </w:rPr>
        <w:t>1-</w:t>
      </w:r>
      <w:r w:rsidRPr="00162D3F">
        <w:rPr>
          <w:sz w:val="22"/>
          <w:szCs w:val="22"/>
        </w:rPr>
        <w:t>1.5 w</w:t>
      </w:r>
      <w:r w:rsidR="00971BD4" w:rsidRPr="00162D3F">
        <w:rPr>
          <w:sz w:val="22"/>
          <w:szCs w:val="22"/>
        </w:rPr>
        <w:t>e</w:t>
      </w:r>
      <w:r w:rsidRPr="00162D3F">
        <w:rPr>
          <w:sz w:val="22"/>
          <w:szCs w:val="22"/>
        </w:rPr>
        <w:t>eks</w:t>
      </w:r>
    </w:p>
    <w:p w:rsidR="00E50658" w:rsidRPr="00971BD4" w:rsidRDefault="00E50658" w:rsidP="00484124"/>
    <w:p w:rsidR="001074A7" w:rsidRPr="00971BD4" w:rsidRDefault="001074A7" w:rsidP="007F14E9">
      <w:pPr>
        <w:rPr>
          <w:sz w:val="20"/>
          <w:szCs w:val="20"/>
        </w:rPr>
      </w:pPr>
      <w:r w:rsidRPr="00ED0043">
        <w:rPr>
          <w:b/>
        </w:rPr>
        <w:t>Standard Alignment:</w:t>
      </w:r>
      <w:r>
        <w:rPr>
          <w:b/>
        </w:rPr>
        <w:t xml:space="preserve">  </w:t>
      </w:r>
    </w:p>
    <w:p w:rsidR="001074A7" w:rsidRPr="00162D3F" w:rsidRDefault="00D8388D" w:rsidP="00484124">
      <w:pPr>
        <w:rPr>
          <w:sz w:val="20"/>
          <w:szCs w:val="20"/>
        </w:rPr>
      </w:pPr>
      <w:r w:rsidRPr="00162D3F">
        <w:rPr>
          <w:sz w:val="20"/>
          <w:szCs w:val="20"/>
        </w:rPr>
        <w:t>4.5.12A – Research integrated pest management systems.</w:t>
      </w:r>
    </w:p>
    <w:p w:rsidR="00D8388D" w:rsidRPr="00162D3F" w:rsidRDefault="00D8388D" w:rsidP="00484124">
      <w:pPr>
        <w:rPr>
          <w:sz w:val="20"/>
          <w:szCs w:val="20"/>
        </w:rPr>
      </w:pPr>
      <w:r w:rsidRPr="00162D3F">
        <w:rPr>
          <w:sz w:val="20"/>
          <w:szCs w:val="20"/>
        </w:rPr>
        <w:t>4.5.12B – Research and analyze integrated pest management practices globally.</w:t>
      </w:r>
    </w:p>
    <w:p w:rsidR="00D8388D" w:rsidRPr="00162D3F" w:rsidRDefault="00D8388D" w:rsidP="00484124">
      <w:pPr>
        <w:rPr>
          <w:sz w:val="20"/>
          <w:szCs w:val="20"/>
        </w:rPr>
      </w:pPr>
      <w:proofErr w:type="gramStart"/>
      <w:r w:rsidRPr="00162D3F">
        <w:rPr>
          <w:sz w:val="20"/>
          <w:szCs w:val="20"/>
        </w:rPr>
        <w:t>4.5.12C – Analyze the historical significance of integrated pest management on society.</w:t>
      </w:r>
      <w:proofErr w:type="gramEnd"/>
    </w:p>
    <w:p w:rsidR="001074A7" w:rsidRDefault="001074A7" w:rsidP="00484124"/>
    <w:p w:rsidR="001074A7" w:rsidRDefault="001074A7" w:rsidP="00484124">
      <w:pPr>
        <w:rPr>
          <w:b/>
        </w:rPr>
      </w:pPr>
      <w:r w:rsidRPr="00ED0043">
        <w:rPr>
          <w:b/>
        </w:rPr>
        <w:t>Curricular Objectives:</w:t>
      </w:r>
    </w:p>
    <w:p w:rsidR="001074A7" w:rsidRPr="00D8388D" w:rsidRDefault="001074A7" w:rsidP="00386E48">
      <w:pPr>
        <w:pStyle w:val="ListParagraph"/>
        <w:ind w:left="360"/>
        <w:rPr>
          <w:sz w:val="22"/>
          <w:szCs w:val="22"/>
        </w:rPr>
      </w:pPr>
      <w:r>
        <w:rPr>
          <w:sz w:val="20"/>
          <w:szCs w:val="20"/>
        </w:rPr>
        <w:t xml:space="preserve">A. </w:t>
      </w:r>
      <w:r w:rsidR="00C5340C">
        <w:rPr>
          <w:sz w:val="20"/>
          <w:szCs w:val="20"/>
        </w:rPr>
        <w:t xml:space="preserve"> </w:t>
      </w:r>
      <w:r>
        <w:rPr>
          <w:sz w:val="20"/>
          <w:szCs w:val="20"/>
        </w:rPr>
        <w:t xml:space="preserve"> </w:t>
      </w:r>
      <w:r w:rsidRPr="00D8388D">
        <w:rPr>
          <w:sz w:val="22"/>
          <w:szCs w:val="22"/>
        </w:rPr>
        <w:t>Identify similar classifications of pests that may or may not have similar effects on different regions.</w:t>
      </w:r>
    </w:p>
    <w:p w:rsidR="001074A7" w:rsidRPr="00D8388D" w:rsidRDefault="001074A7" w:rsidP="00386E48">
      <w:pPr>
        <w:pStyle w:val="ListParagraph"/>
        <w:ind w:left="360"/>
        <w:rPr>
          <w:sz w:val="22"/>
          <w:szCs w:val="22"/>
        </w:rPr>
      </w:pPr>
      <w:r w:rsidRPr="00D8388D">
        <w:rPr>
          <w:sz w:val="22"/>
          <w:szCs w:val="22"/>
        </w:rPr>
        <w:t>B.  Identify environmental effects of pests on different regions around the world.</w:t>
      </w:r>
    </w:p>
    <w:p w:rsidR="001074A7" w:rsidRPr="00D8388D" w:rsidRDefault="001074A7" w:rsidP="00386E48">
      <w:pPr>
        <w:pStyle w:val="ListParagraph"/>
        <w:ind w:left="360"/>
        <w:rPr>
          <w:sz w:val="22"/>
          <w:szCs w:val="22"/>
        </w:rPr>
      </w:pPr>
      <w:r w:rsidRPr="00D8388D">
        <w:rPr>
          <w:sz w:val="22"/>
          <w:szCs w:val="22"/>
        </w:rPr>
        <w:t>C</w:t>
      </w:r>
      <w:r w:rsidR="00C5340C">
        <w:rPr>
          <w:sz w:val="22"/>
          <w:szCs w:val="22"/>
        </w:rPr>
        <w:t xml:space="preserve">.  </w:t>
      </w:r>
      <w:r w:rsidRPr="00D8388D">
        <w:rPr>
          <w:sz w:val="22"/>
          <w:szCs w:val="22"/>
        </w:rPr>
        <w:t>Identify introduced species that are classified as pests in their new environments.</w:t>
      </w:r>
    </w:p>
    <w:p w:rsidR="001074A7" w:rsidRPr="00D8388D" w:rsidRDefault="001074A7" w:rsidP="00386E48">
      <w:pPr>
        <w:pStyle w:val="ListParagraph"/>
        <w:ind w:left="360"/>
        <w:rPr>
          <w:sz w:val="22"/>
          <w:szCs w:val="22"/>
        </w:rPr>
      </w:pPr>
      <w:r w:rsidRPr="00D8388D">
        <w:rPr>
          <w:sz w:val="22"/>
          <w:szCs w:val="22"/>
        </w:rPr>
        <w:t xml:space="preserve">D. </w:t>
      </w:r>
      <w:r w:rsidR="00C5340C">
        <w:rPr>
          <w:sz w:val="22"/>
          <w:szCs w:val="22"/>
        </w:rPr>
        <w:t xml:space="preserve"> </w:t>
      </w:r>
      <w:r w:rsidRPr="00D8388D">
        <w:rPr>
          <w:sz w:val="22"/>
          <w:szCs w:val="22"/>
        </w:rPr>
        <w:t>Identify the health risks associated with chemicals used in common pesticides.</w:t>
      </w:r>
    </w:p>
    <w:p w:rsidR="001074A7" w:rsidRPr="00D8388D" w:rsidRDefault="001074A7" w:rsidP="00386E48">
      <w:pPr>
        <w:pStyle w:val="ListParagraph"/>
        <w:ind w:left="360"/>
        <w:rPr>
          <w:sz w:val="22"/>
          <w:szCs w:val="22"/>
        </w:rPr>
      </w:pPr>
      <w:r w:rsidRPr="00D8388D">
        <w:rPr>
          <w:sz w:val="22"/>
          <w:szCs w:val="22"/>
        </w:rPr>
        <w:t>E.  Identify the health benefits of the use of integrated pest management.</w:t>
      </w:r>
    </w:p>
    <w:p w:rsidR="001074A7" w:rsidRPr="00D8388D" w:rsidRDefault="001074A7" w:rsidP="00386E48">
      <w:pPr>
        <w:pStyle w:val="ListParagraph"/>
        <w:ind w:left="360"/>
        <w:rPr>
          <w:sz w:val="22"/>
          <w:szCs w:val="22"/>
        </w:rPr>
      </w:pPr>
      <w:r w:rsidRPr="00D8388D">
        <w:rPr>
          <w:sz w:val="22"/>
          <w:szCs w:val="22"/>
        </w:rPr>
        <w:t>F.  Determine the effects of integrated pest</w:t>
      </w:r>
      <w:r w:rsidR="00B73ABF">
        <w:rPr>
          <w:sz w:val="22"/>
          <w:szCs w:val="22"/>
        </w:rPr>
        <w:t xml:space="preserve"> management practices on societies</w:t>
      </w:r>
      <w:r w:rsidRPr="00D8388D">
        <w:rPr>
          <w:sz w:val="22"/>
          <w:szCs w:val="22"/>
        </w:rPr>
        <w:t xml:space="preserve"> over time.</w:t>
      </w:r>
    </w:p>
    <w:p w:rsidR="001074A7" w:rsidRPr="00D8388D" w:rsidRDefault="00C5340C" w:rsidP="00C5340C">
      <w:pPr>
        <w:pStyle w:val="ListParagraph"/>
        <w:ind w:left="648" w:hanging="288"/>
        <w:rPr>
          <w:sz w:val="22"/>
          <w:szCs w:val="22"/>
        </w:rPr>
      </w:pPr>
      <w:r>
        <w:rPr>
          <w:sz w:val="22"/>
          <w:szCs w:val="22"/>
        </w:rPr>
        <w:t xml:space="preserve">G. </w:t>
      </w:r>
      <w:r w:rsidR="001074A7" w:rsidRPr="00D8388D">
        <w:rPr>
          <w:sz w:val="22"/>
          <w:szCs w:val="22"/>
        </w:rPr>
        <w:t>Analyze the risks to the environment and society associated with alternative practices used in integrated pest management.</w:t>
      </w:r>
    </w:p>
    <w:p w:rsidR="001074A7" w:rsidRPr="00D8388D" w:rsidRDefault="00C5340C" w:rsidP="00C5340C">
      <w:pPr>
        <w:pStyle w:val="ListParagraph"/>
        <w:ind w:left="648" w:hanging="288"/>
        <w:rPr>
          <w:sz w:val="22"/>
          <w:szCs w:val="22"/>
        </w:rPr>
      </w:pPr>
      <w:r>
        <w:rPr>
          <w:sz w:val="22"/>
          <w:szCs w:val="22"/>
        </w:rPr>
        <w:t xml:space="preserve">H. </w:t>
      </w:r>
      <w:r w:rsidR="001074A7" w:rsidRPr="00D8388D">
        <w:rPr>
          <w:sz w:val="22"/>
          <w:szCs w:val="22"/>
        </w:rPr>
        <w:t>Analyze the benefits to the environment a</w:t>
      </w:r>
      <w:r w:rsidR="00B73ABF">
        <w:rPr>
          <w:sz w:val="22"/>
          <w:szCs w:val="22"/>
        </w:rPr>
        <w:t>nd</w:t>
      </w:r>
      <w:r w:rsidR="001074A7" w:rsidRPr="00D8388D">
        <w:rPr>
          <w:sz w:val="22"/>
          <w:szCs w:val="22"/>
        </w:rPr>
        <w:t xml:space="preserve"> society associated with alternative practices used in integrated pest management.</w:t>
      </w:r>
    </w:p>
    <w:p w:rsidR="001074A7" w:rsidRDefault="001074A7" w:rsidP="00484124">
      <w:pPr>
        <w:rPr>
          <w:b/>
        </w:rPr>
      </w:pPr>
    </w:p>
    <w:p w:rsidR="00257DA0" w:rsidRDefault="00257DA0" w:rsidP="00484124">
      <w:pPr>
        <w:rPr>
          <w:b/>
        </w:rPr>
      </w:pPr>
    </w:p>
    <w:p w:rsidR="001074A7" w:rsidRDefault="001074A7" w:rsidP="00484124">
      <w:pPr>
        <w:rPr>
          <w:b/>
        </w:rPr>
      </w:pPr>
      <w:r w:rsidRPr="00ED0043">
        <w:rPr>
          <w:b/>
        </w:rPr>
        <w:t>Assessments/ Measurement of Objectives:</w:t>
      </w:r>
    </w:p>
    <w:p w:rsidR="001074A7" w:rsidRPr="00162D3F" w:rsidRDefault="001074A7" w:rsidP="00484124">
      <w:pPr>
        <w:pStyle w:val="ListParagraph"/>
        <w:numPr>
          <w:ilvl w:val="0"/>
          <w:numId w:val="11"/>
        </w:numPr>
        <w:rPr>
          <w:sz w:val="20"/>
          <w:szCs w:val="20"/>
        </w:rPr>
      </w:pPr>
      <w:r w:rsidRPr="00162D3F">
        <w:rPr>
          <w:sz w:val="20"/>
          <w:szCs w:val="20"/>
        </w:rPr>
        <w:t>Review worksheets</w:t>
      </w:r>
    </w:p>
    <w:p w:rsidR="00B73ABF" w:rsidRDefault="00B73ABF" w:rsidP="00484124">
      <w:pPr>
        <w:pStyle w:val="ListParagraph"/>
        <w:numPr>
          <w:ilvl w:val="0"/>
          <w:numId w:val="11"/>
        </w:numPr>
        <w:rPr>
          <w:sz w:val="20"/>
          <w:szCs w:val="20"/>
        </w:rPr>
      </w:pPr>
      <w:r w:rsidRPr="00162D3F">
        <w:rPr>
          <w:sz w:val="20"/>
          <w:szCs w:val="20"/>
        </w:rPr>
        <w:t>Research projects</w:t>
      </w:r>
    </w:p>
    <w:p w:rsidR="005345F8" w:rsidRPr="00162D3F" w:rsidRDefault="005345F8" w:rsidP="00484124">
      <w:pPr>
        <w:pStyle w:val="ListParagraph"/>
        <w:numPr>
          <w:ilvl w:val="0"/>
          <w:numId w:val="11"/>
        </w:numPr>
        <w:rPr>
          <w:sz w:val="20"/>
          <w:szCs w:val="20"/>
        </w:rPr>
      </w:pPr>
      <w:r>
        <w:rPr>
          <w:sz w:val="20"/>
          <w:szCs w:val="20"/>
        </w:rPr>
        <w:t>Class assignments</w:t>
      </w:r>
    </w:p>
    <w:p w:rsidR="001074A7" w:rsidRPr="00162D3F" w:rsidRDefault="001074A7" w:rsidP="00484124">
      <w:pPr>
        <w:pStyle w:val="ListParagraph"/>
        <w:numPr>
          <w:ilvl w:val="0"/>
          <w:numId w:val="11"/>
        </w:numPr>
        <w:rPr>
          <w:sz w:val="20"/>
          <w:szCs w:val="20"/>
        </w:rPr>
      </w:pPr>
      <w:r w:rsidRPr="00162D3F">
        <w:rPr>
          <w:sz w:val="20"/>
          <w:szCs w:val="20"/>
        </w:rPr>
        <w:t>Quizzes</w:t>
      </w:r>
    </w:p>
    <w:p w:rsidR="001074A7" w:rsidRPr="00162D3F" w:rsidRDefault="001074A7" w:rsidP="00484124">
      <w:pPr>
        <w:pStyle w:val="ListParagraph"/>
        <w:numPr>
          <w:ilvl w:val="0"/>
          <w:numId w:val="11"/>
        </w:numPr>
        <w:rPr>
          <w:sz w:val="20"/>
          <w:szCs w:val="20"/>
        </w:rPr>
      </w:pPr>
      <w:r w:rsidRPr="00162D3F">
        <w:rPr>
          <w:sz w:val="20"/>
          <w:szCs w:val="20"/>
        </w:rPr>
        <w:t>Test</w:t>
      </w:r>
    </w:p>
    <w:p w:rsidR="001074A7" w:rsidRDefault="001074A7" w:rsidP="00484124">
      <w:pPr>
        <w:pStyle w:val="ListParagraph"/>
        <w:ind w:left="1440"/>
        <w:rPr>
          <w:sz w:val="20"/>
          <w:szCs w:val="20"/>
        </w:rPr>
      </w:pPr>
    </w:p>
    <w:p w:rsidR="00257DA0" w:rsidRPr="00484124" w:rsidRDefault="00257DA0" w:rsidP="00484124">
      <w:pPr>
        <w:pStyle w:val="ListParagraph"/>
        <w:ind w:left="1440"/>
        <w:rPr>
          <w:sz w:val="20"/>
          <w:szCs w:val="20"/>
        </w:rPr>
      </w:pPr>
    </w:p>
    <w:p w:rsidR="001074A7" w:rsidRDefault="001074A7" w:rsidP="00484124">
      <w:pPr>
        <w:rPr>
          <w:b/>
        </w:rPr>
      </w:pPr>
      <w:r w:rsidRPr="00ED0043">
        <w:rPr>
          <w:b/>
        </w:rPr>
        <w:t>Suggested Methods of Instruction / Learning Activities:</w:t>
      </w:r>
    </w:p>
    <w:p w:rsidR="001074A7" w:rsidRPr="00162D3F" w:rsidRDefault="001074A7" w:rsidP="00484124">
      <w:pPr>
        <w:pStyle w:val="ListParagraph"/>
        <w:numPr>
          <w:ilvl w:val="0"/>
          <w:numId w:val="17"/>
        </w:numPr>
        <w:rPr>
          <w:sz w:val="20"/>
          <w:szCs w:val="20"/>
        </w:rPr>
      </w:pPr>
      <w:r w:rsidRPr="00162D3F">
        <w:rPr>
          <w:sz w:val="20"/>
          <w:szCs w:val="20"/>
        </w:rPr>
        <w:t>Questioning/discussions</w:t>
      </w:r>
    </w:p>
    <w:p w:rsidR="001074A7" w:rsidRPr="00162D3F" w:rsidRDefault="001074A7" w:rsidP="00484124">
      <w:pPr>
        <w:pStyle w:val="ListParagraph"/>
        <w:numPr>
          <w:ilvl w:val="0"/>
          <w:numId w:val="17"/>
        </w:numPr>
        <w:rPr>
          <w:sz w:val="20"/>
          <w:szCs w:val="20"/>
        </w:rPr>
      </w:pPr>
      <w:r w:rsidRPr="00162D3F">
        <w:rPr>
          <w:sz w:val="20"/>
          <w:szCs w:val="20"/>
        </w:rPr>
        <w:t>“You Solve It” Organic Farming.</w:t>
      </w:r>
    </w:p>
    <w:p w:rsidR="001074A7" w:rsidRPr="00162D3F" w:rsidRDefault="001074A7" w:rsidP="00484124">
      <w:pPr>
        <w:pStyle w:val="ListParagraph"/>
        <w:numPr>
          <w:ilvl w:val="0"/>
          <w:numId w:val="17"/>
        </w:numPr>
        <w:rPr>
          <w:sz w:val="20"/>
          <w:szCs w:val="20"/>
        </w:rPr>
      </w:pPr>
      <w:r w:rsidRPr="00162D3F">
        <w:rPr>
          <w:sz w:val="20"/>
          <w:szCs w:val="20"/>
        </w:rPr>
        <w:t>Case study questions: Exotic Plants in PA.</w:t>
      </w:r>
    </w:p>
    <w:p w:rsidR="001074A7" w:rsidRPr="00162D3F" w:rsidRDefault="001074A7" w:rsidP="00484124">
      <w:pPr>
        <w:pStyle w:val="ListParagraph"/>
        <w:numPr>
          <w:ilvl w:val="0"/>
          <w:numId w:val="17"/>
        </w:numPr>
        <w:rPr>
          <w:sz w:val="20"/>
          <w:szCs w:val="20"/>
        </w:rPr>
      </w:pPr>
      <w:r w:rsidRPr="00162D3F">
        <w:rPr>
          <w:sz w:val="20"/>
          <w:szCs w:val="20"/>
        </w:rPr>
        <w:t>“You Solve It” Managing Pests in your Community</w:t>
      </w:r>
    </w:p>
    <w:p w:rsidR="001074A7" w:rsidRDefault="001074A7" w:rsidP="00484124">
      <w:pPr>
        <w:pStyle w:val="ListParagraph"/>
        <w:numPr>
          <w:ilvl w:val="0"/>
          <w:numId w:val="17"/>
        </w:numPr>
        <w:rPr>
          <w:sz w:val="20"/>
          <w:szCs w:val="20"/>
        </w:rPr>
      </w:pPr>
      <w:r w:rsidRPr="00162D3F">
        <w:rPr>
          <w:sz w:val="20"/>
          <w:szCs w:val="20"/>
        </w:rPr>
        <w:t>Reading Assignments</w:t>
      </w: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Default="00162D3F" w:rsidP="00162D3F">
      <w:pPr>
        <w:rPr>
          <w:sz w:val="20"/>
          <w:szCs w:val="20"/>
        </w:rPr>
      </w:pPr>
    </w:p>
    <w:p w:rsidR="00162D3F" w:rsidRPr="00162D3F" w:rsidRDefault="00162D3F" w:rsidP="00162D3F">
      <w:pPr>
        <w:rPr>
          <w:sz w:val="20"/>
          <w:szCs w:val="20"/>
        </w:rPr>
      </w:pPr>
    </w:p>
    <w:p w:rsidR="001074A7" w:rsidRPr="00ED0043" w:rsidRDefault="001074A7" w:rsidP="0048412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5: Ecosystems and Their Interactions</w:t>
      </w:r>
    </w:p>
    <w:p w:rsidR="001074A7" w:rsidRPr="000C3346" w:rsidRDefault="001074A7" w:rsidP="00484124">
      <w:pPr>
        <w:rPr>
          <w:sz w:val="16"/>
          <w:szCs w:val="16"/>
        </w:rPr>
      </w:pPr>
    </w:p>
    <w:p w:rsidR="001074A7" w:rsidRDefault="001074A7" w:rsidP="00484124">
      <w:pPr>
        <w:rPr>
          <w:sz w:val="20"/>
          <w:szCs w:val="20"/>
        </w:rPr>
      </w:pPr>
      <w:r w:rsidRPr="00ED0043">
        <w:rPr>
          <w:b/>
        </w:rPr>
        <w:t xml:space="preserve">Estimated Time: </w:t>
      </w:r>
      <w:r w:rsidR="00971BD4" w:rsidRPr="005345F8">
        <w:t>2.5-</w:t>
      </w:r>
      <w:r w:rsidRPr="005345F8">
        <w:t>3 weeks</w:t>
      </w:r>
    </w:p>
    <w:p w:rsidR="00E50658" w:rsidRPr="00ED0043" w:rsidRDefault="00E50658" w:rsidP="00484124">
      <w:pPr>
        <w:rPr>
          <w:b/>
        </w:rPr>
      </w:pPr>
    </w:p>
    <w:p w:rsidR="001074A7" w:rsidRDefault="001074A7" w:rsidP="007F14E9">
      <w:pPr>
        <w:rPr>
          <w:b/>
        </w:rPr>
      </w:pPr>
      <w:r w:rsidRPr="00ED0043">
        <w:rPr>
          <w:b/>
        </w:rPr>
        <w:t>Standard Alignment:</w:t>
      </w:r>
      <w:r>
        <w:rPr>
          <w:b/>
        </w:rPr>
        <w:t xml:space="preserve">  </w:t>
      </w:r>
    </w:p>
    <w:p w:rsidR="00257DA0" w:rsidRPr="005345F8" w:rsidRDefault="00257DA0" w:rsidP="00257DA0">
      <w:pPr>
        <w:rPr>
          <w:sz w:val="20"/>
          <w:szCs w:val="20"/>
        </w:rPr>
      </w:pPr>
      <w:proofErr w:type="gramStart"/>
      <w:r w:rsidRPr="005345F8">
        <w:rPr>
          <w:sz w:val="20"/>
          <w:szCs w:val="20"/>
        </w:rPr>
        <w:t>3.1.12A – Apply concepts of systems, subsystems, feedback and control to solve complex technological problems.</w:t>
      </w:r>
      <w:proofErr w:type="gramEnd"/>
    </w:p>
    <w:p w:rsidR="00257DA0" w:rsidRPr="005345F8" w:rsidRDefault="00257DA0" w:rsidP="00257DA0">
      <w:pPr>
        <w:rPr>
          <w:sz w:val="20"/>
          <w:szCs w:val="20"/>
        </w:rPr>
      </w:pPr>
      <w:r w:rsidRPr="005345F8">
        <w:rPr>
          <w:sz w:val="20"/>
          <w:szCs w:val="20"/>
        </w:rPr>
        <w:t>3.1.12C – Assess and apply patterns in science and technology.</w:t>
      </w:r>
    </w:p>
    <w:p w:rsidR="00257DA0" w:rsidRPr="005345F8" w:rsidRDefault="00257DA0" w:rsidP="00257DA0">
      <w:pPr>
        <w:rPr>
          <w:sz w:val="20"/>
          <w:szCs w:val="20"/>
        </w:rPr>
      </w:pPr>
      <w:r w:rsidRPr="005345F8">
        <w:rPr>
          <w:sz w:val="20"/>
          <w:szCs w:val="20"/>
        </w:rPr>
        <w:t>3.1.12E - Evaluate change in nature, physical systems and man made systems.</w:t>
      </w:r>
    </w:p>
    <w:p w:rsidR="00257DA0" w:rsidRPr="005345F8" w:rsidRDefault="00257DA0" w:rsidP="00257DA0">
      <w:pPr>
        <w:rPr>
          <w:sz w:val="20"/>
          <w:szCs w:val="20"/>
        </w:rPr>
      </w:pPr>
      <w:proofErr w:type="gramStart"/>
      <w:r w:rsidRPr="005345F8">
        <w:rPr>
          <w:sz w:val="20"/>
          <w:szCs w:val="20"/>
        </w:rPr>
        <w:t xml:space="preserve">4.6.12A </w:t>
      </w:r>
      <w:r w:rsidR="008E6816" w:rsidRPr="005345F8">
        <w:rPr>
          <w:sz w:val="20"/>
          <w:szCs w:val="20"/>
        </w:rPr>
        <w:t>–</w:t>
      </w:r>
      <w:r w:rsidRPr="005345F8">
        <w:rPr>
          <w:sz w:val="20"/>
          <w:szCs w:val="20"/>
        </w:rPr>
        <w:t xml:space="preserve"> </w:t>
      </w:r>
      <w:r w:rsidR="008E6816" w:rsidRPr="005345F8">
        <w:rPr>
          <w:sz w:val="20"/>
          <w:szCs w:val="20"/>
        </w:rPr>
        <w:t>Analyze the interdependence of an ecosystem.</w:t>
      </w:r>
      <w:proofErr w:type="gramEnd"/>
    </w:p>
    <w:p w:rsidR="008E6816" w:rsidRPr="005345F8" w:rsidRDefault="008E6816" w:rsidP="00257DA0">
      <w:pPr>
        <w:rPr>
          <w:sz w:val="20"/>
          <w:szCs w:val="20"/>
        </w:rPr>
      </w:pPr>
      <w:proofErr w:type="gramStart"/>
      <w:r w:rsidRPr="005345F8">
        <w:rPr>
          <w:sz w:val="20"/>
          <w:szCs w:val="20"/>
        </w:rPr>
        <w:t>4.6.12B – Analyze the impact of cycles on the ecosystem.</w:t>
      </w:r>
      <w:proofErr w:type="gramEnd"/>
    </w:p>
    <w:p w:rsidR="008E6816" w:rsidRPr="005345F8" w:rsidRDefault="008E6816" w:rsidP="00257DA0">
      <w:pPr>
        <w:rPr>
          <w:sz w:val="20"/>
          <w:szCs w:val="20"/>
        </w:rPr>
      </w:pPr>
      <w:r w:rsidRPr="005345F8">
        <w:rPr>
          <w:sz w:val="20"/>
          <w:szCs w:val="20"/>
        </w:rPr>
        <w:t>4.6.12C – Analyze how human action and natural changes affect the balance within an ecosystem.</w:t>
      </w:r>
    </w:p>
    <w:p w:rsidR="007F14E9" w:rsidRDefault="007F14E9" w:rsidP="007F14E9">
      <w:pPr>
        <w:rPr>
          <w:b/>
        </w:rPr>
      </w:pPr>
    </w:p>
    <w:p w:rsidR="007F14E9" w:rsidRDefault="007F14E9" w:rsidP="007F14E9"/>
    <w:p w:rsidR="001074A7" w:rsidRDefault="001074A7" w:rsidP="00484124">
      <w:pPr>
        <w:rPr>
          <w:b/>
        </w:rPr>
      </w:pPr>
      <w:r w:rsidRPr="00ED0043">
        <w:rPr>
          <w:b/>
        </w:rPr>
        <w:t>Curricular Objectives:</w:t>
      </w:r>
    </w:p>
    <w:p w:rsidR="001074A7" w:rsidRPr="00175242" w:rsidRDefault="001074A7" w:rsidP="00B07171">
      <w:pPr>
        <w:pStyle w:val="ListParagraph"/>
        <w:ind w:left="360"/>
        <w:rPr>
          <w:sz w:val="22"/>
          <w:szCs w:val="22"/>
        </w:rPr>
      </w:pPr>
      <w:r w:rsidRPr="00175242">
        <w:rPr>
          <w:sz w:val="22"/>
          <w:szCs w:val="22"/>
        </w:rPr>
        <w:t>A.  Compare the interactions of biotic and a-biotic factors on specific ecosystems.</w:t>
      </w:r>
    </w:p>
    <w:p w:rsidR="001074A7" w:rsidRPr="00175242" w:rsidRDefault="001074A7" w:rsidP="00B07171">
      <w:pPr>
        <w:pStyle w:val="ListParagraph"/>
        <w:ind w:left="360"/>
        <w:rPr>
          <w:sz w:val="22"/>
          <w:szCs w:val="22"/>
        </w:rPr>
      </w:pPr>
      <w:r w:rsidRPr="00175242">
        <w:rPr>
          <w:sz w:val="22"/>
          <w:szCs w:val="22"/>
        </w:rPr>
        <w:t>B.  Analyze the effects of a-biotic factors on specific ecosystem.</w:t>
      </w:r>
    </w:p>
    <w:p w:rsidR="001074A7" w:rsidRPr="00175242" w:rsidRDefault="001074A7" w:rsidP="00B07171">
      <w:pPr>
        <w:pStyle w:val="ListParagraph"/>
        <w:ind w:left="360"/>
        <w:rPr>
          <w:sz w:val="22"/>
          <w:szCs w:val="22"/>
        </w:rPr>
      </w:pPr>
      <w:r w:rsidRPr="00175242">
        <w:rPr>
          <w:sz w:val="22"/>
          <w:szCs w:val="22"/>
        </w:rPr>
        <w:t>C.  Describe how the availability of resources affects organisms in an ecosystem.</w:t>
      </w:r>
    </w:p>
    <w:p w:rsidR="001074A7" w:rsidRPr="00175242" w:rsidRDefault="001074A7" w:rsidP="00B07171">
      <w:pPr>
        <w:pStyle w:val="ListParagraph"/>
        <w:ind w:left="360"/>
        <w:rPr>
          <w:sz w:val="22"/>
          <w:szCs w:val="22"/>
        </w:rPr>
      </w:pPr>
      <w:r w:rsidRPr="00175242">
        <w:rPr>
          <w:sz w:val="22"/>
          <w:szCs w:val="22"/>
        </w:rPr>
        <w:t>E.  Explain energy flow in a food chain through an energy pyramid.</w:t>
      </w:r>
    </w:p>
    <w:p w:rsidR="001074A7" w:rsidRPr="00175242" w:rsidRDefault="001074A7" w:rsidP="00B07171">
      <w:pPr>
        <w:pStyle w:val="ListParagraph"/>
        <w:ind w:left="360"/>
        <w:rPr>
          <w:sz w:val="22"/>
          <w:szCs w:val="22"/>
        </w:rPr>
      </w:pPr>
      <w:r w:rsidRPr="00175242">
        <w:rPr>
          <w:sz w:val="22"/>
          <w:szCs w:val="22"/>
        </w:rPr>
        <w:t>F.  Describe the various tropic levels that exist in different ecosystems.</w:t>
      </w:r>
    </w:p>
    <w:p w:rsidR="001074A7" w:rsidRPr="00175242" w:rsidRDefault="001074A7" w:rsidP="00B07171">
      <w:pPr>
        <w:pStyle w:val="ListParagraph"/>
        <w:ind w:left="360"/>
        <w:rPr>
          <w:sz w:val="22"/>
          <w:szCs w:val="22"/>
        </w:rPr>
      </w:pPr>
      <w:r w:rsidRPr="00175242">
        <w:rPr>
          <w:sz w:val="22"/>
          <w:szCs w:val="22"/>
        </w:rPr>
        <w:t>G.  Evaluate the efficiency of energy flow in a food chain.</w:t>
      </w:r>
    </w:p>
    <w:p w:rsidR="001074A7" w:rsidRPr="00175242" w:rsidRDefault="001074A7" w:rsidP="00B07171">
      <w:pPr>
        <w:pStyle w:val="ListParagraph"/>
        <w:ind w:left="360"/>
        <w:rPr>
          <w:sz w:val="22"/>
          <w:szCs w:val="22"/>
        </w:rPr>
      </w:pPr>
      <w:r w:rsidRPr="00175242">
        <w:rPr>
          <w:sz w:val="22"/>
          <w:szCs w:val="22"/>
        </w:rPr>
        <w:t>H.  Explain how erosion and sedimentation have changed the quality of soil habitats.</w:t>
      </w:r>
    </w:p>
    <w:p w:rsidR="001074A7" w:rsidRPr="00175242" w:rsidRDefault="001074A7" w:rsidP="00B07171">
      <w:pPr>
        <w:pStyle w:val="ListParagraph"/>
        <w:ind w:left="360"/>
        <w:rPr>
          <w:sz w:val="22"/>
          <w:szCs w:val="22"/>
        </w:rPr>
      </w:pPr>
      <w:r w:rsidRPr="00175242">
        <w:rPr>
          <w:sz w:val="22"/>
          <w:szCs w:val="22"/>
        </w:rPr>
        <w:t>I.  Explain the concept of carrying capacity in an ecosystem.</w:t>
      </w:r>
    </w:p>
    <w:p w:rsidR="001074A7" w:rsidRPr="00175242" w:rsidRDefault="001074A7" w:rsidP="00B07171">
      <w:pPr>
        <w:pStyle w:val="ListParagraph"/>
        <w:ind w:left="360"/>
        <w:rPr>
          <w:sz w:val="22"/>
          <w:szCs w:val="22"/>
        </w:rPr>
      </w:pPr>
      <w:r w:rsidRPr="00175242">
        <w:rPr>
          <w:sz w:val="22"/>
          <w:szCs w:val="22"/>
        </w:rPr>
        <w:t>J.  Identify the major biomes of the world and explain their similarities and differences.</w:t>
      </w:r>
    </w:p>
    <w:p w:rsidR="001074A7" w:rsidRPr="00175242" w:rsidRDefault="001074A7" w:rsidP="00B07171">
      <w:pPr>
        <w:pStyle w:val="ListParagraph"/>
        <w:ind w:left="360"/>
        <w:rPr>
          <w:sz w:val="22"/>
          <w:szCs w:val="22"/>
        </w:rPr>
      </w:pPr>
      <w:r w:rsidRPr="00175242">
        <w:rPr>
          <w:sz w:val="22"/>
          <w:szCs w:val="22"/>
        </w:rPr>
        <w:t>H.  Describe the element cycles and their roles in ecosystems.</w:t>
      </w:r>
    </w:p>
    <w:p w:rsidR="001074A7" w:rsidRPr="00175242" w:rsidRDefault="001074A7" w:rsidP="00B07171">
      <w:pPr>
        <w:pStyle w:val="ListParagraph"/>
        <w:ind w:left="360"/>
        <w:rPr>
          <w:sz w:val="22"/>
          <w:szCs w:val="22"/>
        </w:rPr>
      </w:pPr>
      <w:r w:rsidRPr="00175242">
        <w:rPr>
          <w:sz w:val="22"/>
          <w:szCs w:val="22"/>
        </w:rPr>
        <w:t>I.  Discuss the human impacts on natural cycles.</w:t>
      </w:r>
    </w:p>
    <w:p w:rsidR="001074A7" w:rsidRPr="00175242" w:rsidRDefault="001074A7" w:rsidP="00B07171">
      <w:pPr>
        <w:pStyle w:val="ListParagraph"/>
        <w:ind w:left="360"/>
        <w:rPr>
          <w:sz w:val="22"/>
          <w:szCs w:val="22"/>
        </w:rPr>
      </w:pPr>
      <w:r w:rsidRPr="00175242">
        <w:rPr>
          <w:sz w:val="22"/>
          <w:szCs w:val="22"/>
        </w:rPr>
        <w:t>J.  Explain how the greenhouse effect may lead to global warming.</w:t>
      </w:r>
    </w:p>
    <w:p w:rsidR="001074A7" w:rsidRPr="00175242" w:rsidRDefault="001074A7" w:rsidP="00B07171">
      <w:pPr>
        <w:pStyle w:val="ListParagraph"/>
        <w:ind w:left="360"/>
        <w:rPr>
          <w:sz w:val="22"/>
          <w:szCs w:val="22"/>
        </w:rPr>
      </w:pPr>
      <w:r w:rsidRPr="00175242">
        <w:rPr>
          <w:sz w:val="22"/>
          <w:szCs w:val="22"/>
        </w:rPr>
        <w:t>K.  Explain the importance of the ozone layer to life on the planet.</w:t>
      </w:r>
    </w:p>
    <w:p w:rsidR="001074A7" w:rsidRPr="00175242" w:rsidRDefault="001074A7" w:rsidP="00B07171">
      <w:pPr>
        <w:pStyle w:val="ListParagraph"/>
        <w:ind w:left="360"/>
        <w:rPr>
          <w:sz w:val="22"/>
          <w:szCs w:val="22"/>
        </w:rPr>
      </w:pPr>
      <w:r w:rsidRPr="00175242">
        <w:rPr>
          <w:sz w:val="22"/>
          <w:szCs w:val="22"/>
        </w:rPr>
        <w:t>L.  Discuss the various strategies to stop global warming and ozone destruction.</w:t>
      </w:r>
    </w:p>
    <w:p w:rsidR="001074A7" w:rsidRPr="00175242" w:rsidRDefault="001074A7" w:rsidP="00B07171">
      <w:pPr>
        <w:pStyle w:val="ListParagraph"/>
        <w:ind w:left="360"/>
        <w:rPr>
          <w:sz w:val="22"/>
          <w:szCs w:val="22"/>
        </w:rPr>
      </w:pPr>
      <w:r w:rsidRPr="00175242">
        <w:rPr>
          <w:sz w:val="22"/>
          <w:szCs w:val="22"/>
        </w:rPr>
        <w:t>M.  Differentiate between primary and secondary succession.</w:t>
      </w:r>
    </w:p>
    <w:p w:rsidR="001074A7" w:rsidRPr="00175242" w:rsidRDefault="001074A7" w:rsidP="00B07171">
      <w:pPr>
        <w:pStyle w:val="ListParagraph"/>
        <w:ind w:left="360"/>
        <w:rPr>
          <w:sz w:val="22"/>
          <w:szCs w:val="22"/>
        </w:rPr>
      </w:pPr>
      <w:r w:rsidRPr="00175242">
        <w:rPr>
          <w:sz w:val="22"/>
          <w:szCs w:val="22"/>
        </w:rPr>
        <w:t>N.  Discuss how humans can impact the stages of succession.</w:t>
      </w:r>
    </w:p>
    <w:p w:rsidR="001074A7" w:rsidRDefault="001074A7" w:rsidP="00484124">
      <w:pPr>
        <w:rPr>
          <w:b/>
        </w:rPr>
      </w:pPr>
    </w:p>
    <w:p w:rsidR="002A507B" w:rsidRDefault="002A507B" w:rsidP="00484124">
      <w:pPr>
        <w:rPr>
          <w:b/>
        </w:rPr>
      </w:pPr>
    </w:p>
    <w:p w:rsidR="001074A7" w:rsidRDefault="001074A7" w:rsidP="00484124">
      <w:pPr>
        <w:rPr>
          <w:b/>
        </w:rPr>
      </w:pPr>
      <w:r w:rsidRPr="00ED0043">
        <w:rPr>
          <w:b/>
        </w:rPr>
        <w:t>Assessments/ Measurement of Objectives:</w:t>
      </w:r>
    </w:p>
    <w:p w:rsidR="001074A7" w:rsidRPr="005345F8" w:rsidRDefault="001074A7" w:rsidP="00484124">
      <w:pPr>
        <w:pStyle w:val="ListParagraph"/>
        <w:numPr>
          <w:ilvl w:val="0"/>
          <w:numId w:val="11"/>
        </w:numPr>
        <w:rPr>
          <w:sz w:val="20"/>
          <w:szCs w:val="20"/>
        </w:rPr>
      </w:pPr>
      <w:r w:rsidRPr="005345F8">
        <w:rPr>
          <w:sz w:val="20"/>
          <w:szCs w:val="20"/>
        </w:rPr>
        <w:t>Review worksheets</w:t>
      </w:r>
    </w:p>
    <w:p w:rsidR="005345F8" w:rsidRDefault="005345F8" w:rsidP="00484124">
      <w:pPr>
        <w:pStyle w:val="ListParagraph"/>
        <w:numPr>
          <w:ilvl w:val="0"/>
          <w:numId w:val="11"/>
        </w:numPr>
        <w:rPr>
          <w:sz w:val="20"/>
          <w:szCs w:val="20"/>
        </w:rPr>
      </w:pPr>
      <w:r w:rsidRPr="005345F8">
        <w:rPr>
          <w:sz w:val="20"/>
          <w:szCs w:val="20"/>
        </w:rPr>
        <w:t>Homework activities</w:t>
      </w:r>
    </w:p>
    <w:p w:rsidR="005345F8" w:rsidRPr="005345F8" w:rsidRDefault="005345F8" w:rsidP="00484124">
      <w:pPr>
        <w:pStyle w:val="ListParagraph"/>
        <w:numPr>
          <w:ilvl w:val="0"/>
          <w:numId w:val="11"/>
        </w:numPr>
        <w:rPr>
          <w:sz w:val="20"/>
          <w:szCs w:val="20"/>
        </w:rPr>
      </w:pPr>
      <w:r>
        <w:rPr>
          <w:sz w:val="20"/>
          <w:szCs w:val="20"/>
        </w:rPr>
        <w:t>Student projects / class assignments</w:t>
      </w:r>
    </w:p>
    <w:p w:rsidR="001074A7" w:rsidRPr="005345F8" w:rsidRDefault="001074A7" w:rsidP="00484124">
      <w:pPr>
        <w:pStyle w:val="ListParagraph"/>
        <w:numPr>
          <w:ilvl w:val="0"/>
          <w:numId w:val="11"/>
        </w:numPr>
        <w:rPr>
          <w:sz w:val="20"/>
          <w:szCs w:val="20"/>
        </w:rPr>
      </w:pPr>
      <w:r w:rsidRPr="005345F8">
        <w:rPr>
          <w:sz w:val="20"/>
          <w:szCs w:val="20"/>
        </w:rPr>
        <w:t>Quizzes</w:t>
      </w:r>
    </w:p>
    <w:p w:rsidR="001074A7" w:rsidRPr="005345F8" w:rsidRDefault="001074A7" w:rsidP="00484124">
      <w:pPr>
        <w:pStyle w:val="ListParagraph"/>
        <w:numPr>
          <w:ilvl w:val="0"/>
          <w:numId w:val="11"/>
        </w:numPr>
        <w:rPr>
          <w:sz w:val="20"/>
          <w:szCs w:val="20"/>
        </w:rPr>
      </w:pPr>
      <w:r w:rsidRPr="005345F8">
        <w:rPr>
          <w:sz w:val="20"/>
          <w:szCs w:val="20"/>
        </w:rPr>
        <w:t>Test</w:t>
      </w:r>
    </w:p>
    <w:p w:rsidR="001074A7" w:rsidRDefault="001074A7" w:rsidP="00484124">
      <w:pPr>
        <w:pStyle w:val="ListParagraph"/>
        <w:ind w:left="1440"/>
        <w:rPr>
          <w:sz w:val="20"/>
          <w:szCs w:val="20"/>
        </w:rPr>
      </w:pPr>
    </w:p>
    <w:p w:rsidR="002A507B" w:rsidRPr="00484124" w:rsidRDefault="002A507B" w:rsidP="00484124">
      <w:pPr>
        <w:pStyle w:val="ListParagraph"/>
        <w:ind w:left="1440"/>
        <w:rPr>
          <w:sz w:val="20"/>
          <w:szCs w:val="20"/>
        </w:rPr>
      </w:pPr>
    </w:p>
    <w:p w:rsidR="001074A7" w:rsidRDefault="001074A7" w:rsidP="00484124">
      <w:pPr>
        <w:rPr>
          <w:b/>
        </w:rPr>
      </w:pPr>
      <w:r w:rsidRPr="00ED0043">
        <w:rPr>
          <w:b/>
        </w:rPr>
        <w:t>Suggested Methods of Instruction / Learning Activities:</w:t>
      </w:r>
    </w:p>
    <w:p w:rsidR="001074A7" w:rsidRPr="005345F8" w:rsidRDefault="001074A7" w:rsidP="00484124">
      <w:pPr>
        <w:pStyle w:val="ListParagraph"/>
        <w:numPr>
          <w:ilvl w:val="0"/>
          <w:numId w:val="17"/>
        </w:numPr>
        <w:rPr>
          <w:sz w:val="20"/>
          <w:szCs w:val="20"/>
        </w:rPr>
      </w:pPr>
      <w:r w:rsidRPr="005345F8">
        <w:rPr>
          <w:sz w:val="20"/>
          <w:szCs w:val="20"/>
        </w:rPr>
        <w:t>Questioning/discussions</w:t>
      </w:r>
    </w:p>
    <w:p w:rsidR="001074A7" w:rsidRPr="005345F8" w:rsidRDefault="001074A7" w:rsidP="00484124">
      <w:pPr>
        <w:pStyle w:val="ListParagraph"/>
        <w:numPr>
          <w:ilvl w:val="0"/>
          <w:numId w:val="17"/>
        </w:numPr>
        <w:rPr>
          <w:sz w:val="20"/>
          <w:szCs w:val="20"/>
        </w:rPr>
      </w:pPr>
      <w:r w:rsidRPr="005345F8">
        <w:rPr>
          <w:sz w:val="20"/>
          <w:szCs w:val="20"/>
        </w:rPr>
        <w:t>“You Solve It” Pond Ecosystem</w:t>
      </w:r>
    </w:p>
    <w:p w:rsidR="001074A7" w:rsidRPr="005345F8" w:rsidRDefault="001074A7" w:rsidP="00484124">
      <w:pPr>
        <w:pStyle w:val="ListParagraph"/>
        <w:numPr>
          <w:ilvl w:val="0"/>
          <w:numId w:val="17"/>
        </w:numPr>
        <w:rPr>
          <w:sz w:val="20"/>
          <w:szCs w:val="20"/>
        </w:rPr>
      </w:pPr>
      <w:r w:rsidRPr="005345F8">
        <w:rPr>
          <w:sz w:val="20"/>
          <w:szCs w:val="20"/>
        </w:rPr>
        <w:t>“You Solve It” Nutrient Cycling in an Ecosystem.</w:t>
      </w:r>
    </w:p>
    <w:p w:rsidR="001074A7" w:rsidRPr="005345F8" w:rsidRDefault="001074A7" w:rsidP="00484124">
      <w:pPr>
        <w:pStyle w:val="ListParagraph"/>
        <w:numPr>
          <w:ilvl w:val="0"/>
          <w:numId w:val="17"/>
        </w:numPr>
        <w:rPr>
          <w:sz w:val="20"/>
          <w:szCs w:val="20"/>
        </w:rPr>
      </w:pPr>
      <w:r w:rsidRPr="005345F8">
        <w:rPr>
          <w:sz w:val="20"/>
          <w:szCs w:val="20"/>
        </w:rPr>
        <w:t>Case study: The East Side Project</w:t>
      </w:r>
    </w:p>
    <w:p w:rsidR="001074A7" w:rsidRPr="005345F8" w:rsidRDefault="001074A7" w:rsidP="00484124">
      <w:pPr>
        <w:pStyle w:val="ListParagraph"/>
        <w:numPr>
          <w:ilvl w:val="0"/>
          <w:numId w:val="17"/>
        </w:numPr>
        <w:rPr>
          <w:sz w:val="20"/>
          <w:szCs w:val="20"/>
        </w:rPr>
      </w:pPr>
      <w:r w:rsidRPr="005345F8">
        <w:rPr>
          <w:sz w:val="20"/>
          <w:szCs w:val="20"/>
        </w:rPr>
        <w:t>“You Solve It” Effects of Human Activities on Ecosystems.</w:t>
      </w:r>
    </w:p>
    <w:p w:rsidR="001074A7" w:rsidRPr="005345F8" w:rsidRDefault="001074A7" w:rsidP="00612A7D">
      <w:pPr>
        <w:pStyle w:val="ListParagraph"/>
        <w:numPr>
          <w:ilvl w:val="0"/>
          <w:numId w:val="17"/>
        </w:numPr>
        <w:rPr>
          <w:sz w:val="20"/>
          <w:szCs w:val="20"/>
        </w:rPr>
      </w:pPr>
      <w:r w:rsidRPr="005345F8">
        <w:rPr>
          <w:sz w:val="20"/>
          <w:szCs w:val="20"/>
        </w:rPr>
        <w:t>Active Reading Assignment:  The Dynamic Earth.</w:t>
      </w:r>
    </w:p>
    <w:p w:rsidR="001074A7" w:rsidRPr="005345F8" w:rsidRDefault="001074A7" w:rsidP="00612A7D">
      <w:pPr>
        <w:pStyle w:val="ListParagraph"/>
        <w:numPr>
          <w:ilvl w:val="0"/>
          <w:numId w:val="17"/>
        </w:numPr>
        <w:rPr>
          <w:sz w:val="20"/>
          <w:szCs w:val="20"/>
        </w:rPr>
      </w:pPr>
      <w:r w:rsidRPr="005345F8">
        <w:rPr>
          <w:sz w:val="20"/>
          <w:szCs w:val="20"/>
        </w:rPr>
        <w:t>Active Reading Assignment:  How Ecosystems Change.</w:t>
      </w:r>
    </w:p>
    <w:p w:rsidR="001074A7" w:rsidRPr="005345F8" w:rsidRDefault="001074A7" w:rsidP="00484124">
      <w:pPr>
        <w:pStyle w:val="ListParagraph"/>
        <w:numPr>
          <w:ilvl w:val="0"/>
          <w:numId w:val="17"/>
        </w:numPr>
        <w:rPr>
          <w:sz w:val="20"/>
          <w:szCs w:val="20"/>
        </w:rPr>
      </w:pPr>
      <w:r w:rsidRPr="005345F8">
        <w:rPr>
          <w:sz w:val="20"/>
          <w:szCs w:val="20"/>
        </w:rPr>
        <w:t>Reading assignment worksheets</w:t>
      </w:r>
    </w:p>
    <w:p w:rsidR="001074A7" w:rsidRPr="005345F8" w:rsidRDefault="001074A7" w:rsidP="00484124">
      <w:pPr>
        <w:pStyle w:val="ListParagraph"/>
        <w:rPr>
          <w:sz w:val="20"/>
          <w:szCs w:val="20"/>
        </w:rPr>
      </w:pPr>
    </w:p>
    <w:p w:rsidR="001074A7" w:rsidRDefault="001074A7" w:rsidP="00484124">
      <w:pPr>
        <w:rPr>
          <w:b/>
          <w:sz w:val="20"/>
        </w:rPr>
      </w:pPr>
    </w:p>
    <w:p w:rsidR="002A507B" w:rsidRDefault="002A507B" w:rsidP="00484124">
      <w:pPr>
        <w:rPr>
          <w:b/>
          <w:sz w:val="20"/>
        </w:rPr>
      </w:pPr>
    </w:p>
    <w:p w:rsidR="002A507B" w:rsidRDefault="002A507B" w:rsidP="00484124">
      <w:pPr>
        <w:rPr>
          <w:b/>
          <w:sz w:val="20"/>
        </w:rPr>
      </w:pPr>
    </w:p>
    <w:p w:rsidR="002A507B" w:rsidRDefault="002A507B" w:rsidP="00484124">
      <w:pPr>
        <w:rPr>
          <w:b/>
          <w:sz w:val="20"/>
        </w:rPr>
      </w:pPr>
    </w:p>
    <w:p w:rsidR="002A507B" w:rsidRDefault="002A507B" w:rsidP="00484124">
      <w:pPr>
        <w:rPr>
          <w:b/>
          <w:sz w:val="20"/>
        </w:rPr>
      </w:pPr>
    </w:p>
    <w:p w:rsidR="001074A7" w:rsidRPr="00ED0043" w:rsidRDefault="001074A7" w:rsidP="0048412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6: Population Dynamics</w:t>
      </w:r>
    </w:p>
    <w:p w:rsidR="001074A7" w:rsidRPr="000C3346" w:rsidRDefault="001074A7" w:rsidP="00484124">
      <w:pPr>
        <w:rPr>
          <w:sz w:val="16"/>
          <w:szCs w:val="16"/>
        </w:rPr>
      </w:pPr>
    </w:p>
    <w:p w:rsidR="001074A7" w:rsidRDefault="001074A7" w:rsidP="00484124">
      <w:pPr>
        <w:rPr>
          <w:sz w:val="20"/>
          <w:szCs w:val="20"/>
        </w:rPr>
      </w:pPr>
      <w:r w:rsidRPr="00ED0043">
        <w:rPr>
          <w:b/>
        </w:rPr>
        <w:t xml:space="preserve">Estimated Time: </w:t>
      </w:r>
      <w:r w:rsidR="00971BD4" w:rsidRPr="005345F8">
        <w:t xml:space="preserve">2- </w:t>
      </w:r>
      <w:r w:rsidRPr="005345F8">
        <w:t>2.5 weeks</w:t>
      </w:r>
    </w:p>
    <w:p w:rsidR="00E50658" w:rsidRPr="00ED0043" w:rsidRDefault="00E50658" w:rsidP="00484124">
      <w:pPr>
        <w:rPr>
          <w:b/>
        </w:rPr>
      </w:pPr>
    </w:p>
    <w:p w:rsidR="001074A7" w:rsidRPr="00971BD4" w:rsidRDefault="001074A7" w:rsidP="007F14E9">
      <w:pPr>
        <w:rPr>
          <w:sz w:val="20"/>
          <w:szCs w:val="20"/>
        </w:rPr>
      </w:pPr>
      <w:r w:rsidRPr="00ED0043">
        <w:rPr>
          <w:b/>
        </w:rPr>
        <w:t>Standard Alignment:</w:t>
      </w:r>
      <w:r>
        <w:rPr>
          <w:b/>
        </w:rPr>
        <w:t xml:space="preserve">  </w:t>
      </w:r>
    </w:p>
    <w:p w:rsidR="00E50658" w:rsidRPr="005345F8" w:rsidRDefault="00E50658" w:rsidP="00484124">
      <w:pPr>
        <w:rPr>
          <w:sz w:val="20"/>
          <w:szCs w:val="20"/>
        </w:rPr>
      </w:pPr>
      <w:proofErr w:type="gramStart"/>
      <w:r w:rsidRPr="005345F8">
        <w:rPr>
          <w:sz w:val="20"/>
          <w:szCs w:val="20"/>
        </w:rPr>
        <w:t>4.6.12A – Analyze the interdependence of an ecosystem.</w:t>
      </w:r>
      <w:proofErr w:type="gramEnd"/>
    </w:p>
    <w:p w:rsidR="00E50658" w:rsidRPr="005345F8" w:rsidRDefault="00E50658" w:rsidP="00484124">
      <w:pPr>
        <w:rPr>
          <w:sz w:val="20"/>
          <w:szCs w:val="20"/>
        </w:rPr>
      </w:pPr>
      <w:r w:rsidRPr="005345F8">
        <w:rPr>
          <w:sz w:val="20"/>
          <w:szCs w:val="20"/>
        </w:rPr>
        <w:t>4.6.12C - Analyze how human action and natural changes affect the balance within an ecosystem.</w:t>
      </w:r>
    </w:p>
    <w:p w:rsidR="001074A7" w:rsidRPr="005345F8" w:rsidRDefault="002A507B" w:rsidP="00484124">
      <w:pPr>
        <w:rPr>
          <w:sz w:val="20"/>
          <w:szCs w:val="20"/>
        </w:rPr>
      </w:pPr>
      <w:r w:rsidRPr="005345F8">
        <w:rPr>
          <w:sz w:val="20"/>
          <w:szCs w:val="20"/>
        </w:rPr>
        <w:t>4.7.12A – Analyze biological diversity as it relates to the stability of an ecosystem.</w:t>
      </w:r>
    </w:p>
    <w:p w:rsidR="00E50658" w:rsidRPr="00E50658" w:rsidRDefault="00E50658" w:rsidP="00484124">
      <w:pPr>
        <w:rPr>
          <w:sz w:val="22"/>
          <w:szCs w:val="22"/>
        </w:rPr>
      </w:pPr>
    </w:p>
    <w:p w:rsidR="001074A7" w:rsidRDefault="001074A7" w:rsidP="00484124">
      <w:pPr>
        <w:rPr>
          <w:b/>
        </w:rPr>
      </w:pPr>
      <w:r w:rsidRPr="00ED0043">
        <w:rPr>
          <w:b/>
        </w:rPr>
        <w:t>Curricular Objectives:</w:t>
      </w:r>
    </w:p>
    <w:p w:rsidR="001074A7" w:rsidRPr="00175242" w:rsidRDefault="001074A7" w:rsidP="00D8497B">
      <w:pPr>
        <w:pStyle w:val="ListParagraph"/>
        <w:ind w:left="360"/>
        <w:rPr>
          <w:sz w:val="22"/>
          <w:szCs w:val="22"/>
        </w:rPr>
      </w:pPr>
      <w:r w:rsidRPr="00175242">
        <w:rPr>
          <w:sz w:val="22"/>
          <w:szCs w:val="22"/>
        </w:rPr>
        <w:t>A.  Describe the various population patterns.</w:t>
      </w:r>
    </w:p>
    <w:p w:rsidR="001074A7" w:rsidRPr="00175242" w:rsidRDefault="001074A7" w:rsidP="00D8497B">
      <w:pPr>
        <w:pStyle w:val="ListParagraph"/>
        <w:ind w:left="360"/>
        <w:rPr>
          <w:sz w:val="22"/>
          <w:szCs w:val="22"/>
        </w:rPr>
      </w:pPr>
      <w:r w:rsidRPr="00175242">
        <w:rPr>
          <w:sz w:val="22"/>
          <w:szCs w:val="22"/>
        </w:rPr>
        <w:t>B.  Describe the factors that cause populations to increase in and decrease in size.</w:t>
      </w:r>
    </w:p>
    <w:p w:rsidR="001074A7" w:rsidRPr="00175242" w:rsidRDefault="001074A7" w:rsidP="00D8497B">
      <w:pPr>
        <w:pStyle w:val="ListParagraph"/>
        <w:ind w:left="360"/>
        <w:rPr>
          <w:sz w:val="22"/>
          <w:szCs w:val="22"/>
        </w:rPr>
      </w:pPr>
      <w:r w:rsidRPr="00175242">
        <w:rPr>
          <w:sz w:val="22"/>
          <w:szCs w:val="22"/>
        </w:rPr>
        <w:t>C.  Explain the term carrying capacity as it relates to an ecosystem.</w:t>
      </w:r>
    </w:p>
    <w:p w:rsidR="001074A7" w:rsidRPr="00175242" w:rsidRDefault="001074A7" w:rsidP="00D8497B">
      <w:pPr>
        <w:pStyle w:val="ListParagraph"/>
        <w:ind w:left="360"/>
        <w:rPr>
          <w:sz w:val="22"/>
          <w:szCs w:val="22"/>
        </w:rPr>
      </w:pPr>
      <w:r w:rsidRPr="00175242">
        <w:rPr>
          <w:sz w:val="22"/>
          <w:szCs w:val="22"/>
        </w:rPr>
        <w:t xml:space="preserve">D.  Examine various human populations using several population measurement techniques. </w:t>
      </w:r>
    </w:p>
    <w:p w:rsidR="001074A7" w:rsidRPr="00175242" w:rsidRDefault="001074A7" w:rsidP="00D8497B">
      <w:pPr>
        <w:pStyle w:val="ListParagraph"/>
        <w:ind w:left="360"/>
        <w:rPr>
          <w:sz w:val="22"/>
          <w:szCs w:val="22"/>
        </w:rPr>
      </w:pPr>
      <w:r w:rsidRPr="00175242">
        <w:rPr>
          <w:sz w:val="22"/>
          <w:szCs w:val="22"/>
        </w:rPr>
        <w:t>E.  Describe the three types of survivorship curves.</w:t>
      </w:r>
    </w:p>
    <w:p w:rsidR="001074A7" w:rsidRPr="00175242" w:rsidRDefault="001074A7" w:rsidP="00D8497B">
      <w:pPr>
        <w:pStyle w:val="ListParagraph"/>
        <w:ind w:left="360"/>
        <w:rPr>
          <w:sz w:val="22"/>
          <w:szCs w:val="22"/>
        </w:rPr>
      </w:pPr>
      <w:r w:rsidRPr="00175242">
        <w:rPr>
          <w:sz w:val="22"/>
          <w:szCs w:val="22"/>
        </w:rPr>
        <w:t>F.  Analyze population pyramids to predict the growth potential of various populations.</w:t>
      </w:r>
    </w:p>
    <w:p w:rsidR="001074A7" w:rsidRPr="00175242" w:rsidRDefault="001074A7" w:rsidP="00D8497B">
      <w:pPr>
        <w:pStyle w:val="ListParagraph"/>
        <w:ind w:left="360"/>
        <w:rPr>
          <w:sz w:val="22"/>
          <w:szCs w:val="22"/>
        </w:rPr>
      </w:pPr>
      <w:r w:rsidRPr="00175242">
        <w:rPr>
          <w:sz w:val="22"/>
          <w:szCs w:val="22"/>
        </w:rPr>
        <w:t>G.  Describe the various techniques used to determine the actual or approximate size of a population.</w:t>
      </w:r>
    </w:p>
    <w:p w:rsidR="001074A7" w:rsidRPr="00175242" w:rsidRDefault="001074A7" w:rsidP="00D8497B">
      <w:pPr>
        <w:pStyle w:val="ListParagraph"/>
        <w:ind w:left="360"/>
        <w:rPr>
          <w:sz w:val="22"/>
          <w:szCs w:val="22"/>
        </w:rPr>
      </w:pPr>
      <w:r w:rsidRPr="00175242">
        <w:rPr>
          <w:sz w:val="22"/>
          <w:szCs w:val="22"/>
        </w:rPr>
        <w:t>H.  Explain why populations need to be studied.</w:t>
      </w:r>
    </w:p>
    <w:p w:rsidR="001074A7" w:rsidRPr="00175242" w:rsidRDefault="001074A7" w:rsidP="00D8497B">
      <w:pPr>
        <w:pStyle w:val="ListParagraph"/>
        <w:ind w:left="360"/>
        <w:rPr>
          <w:sz w:val="22"/>
          <w:szCs w:val="22"/>
        </w:rPr>
      </w:pPr>
      <w:r w:rsidRPr="00175242">
        <w:rPr>
          <w:sz w:val="22"/>
          <w:szCs w:val="22"/>
        </w:rPr>
        <w:t>I.  Identify several direct and indirect counting methods.</w:t>
      </w:r>
    </w:p>
    <w:p w:rsidR="001074A7" w:rsidRDefault="001074A7" w:rsidP="00D8497B">
      <w:pPr>
        <w:pStyle w:val="ListParagraph"/>
        <w:ind w:left="360"/>
        <w:rPr>
          <w:sz w:val="22"/>
          <w:szCs w:val="22"/>
        </w:rPr>
      </w:pPr>
      <w:r w:rsidRPr="00175242">
        <w:rPr>
          <w:sz w:val="22"/>
          <w:szCs w:val="22"/>
        </w:rPr>
        <w:t>J.  Use the mark and recapture method to estimate the size of a large population.</w:t>
      </w:r>
    </w:p>
    <w:p w:rsidR="00E50658" w:rsidRPr="00175242" w:rsidRDefault="00E50658" w:rsidP="00D8497B">
      <w:pPr>
        <w:pStyle w:val="ListParagraph"/>
        <w:ind w:left="360"/>
        <w:rPr>
          <w:sz w:val="22"/>
          <w:szCs w:val="22"/>
        </w:rPr>
      </w:pPr>
    </w:p>
    <w:p w:rsidR="001074A7" w:rsidRDefault="001074A7" w:rsidP="00484124">
      <w:pPr>
        <w:rPr>
          <w:b/>
        </w:rPr>
      </w:pPr>
      <w:r w:rsidRPr="00ED0043">
        <w:rPr>
          <w:b/>
        </w:rPr>
        <w:t>Assessments/ Measurement of Objectives:</w:t>
      </w:r>
    </w:p>
    <w:p w:rsidR="001074A7" w:rsidRPr="005345F8" w:rsidRDefault="001074A7" w:rsidP="00484124">
      <w:pPr>
        <w:pStyle w:val="ListParagraph"/>
        <w:numPr>
          <w:ilvl w:val="0"/>
          <w:numId w:val="11"/>
        </w:numPr>
        <w:rPr>
          <w:sz w:val="20"/>
          <w:szCs w:val="20"/>
        </w:rPr>
      </w:pPr>
      <w:r w:rsidRPr="005345F8">
        <w:rPr>
          <w:sz w:val="20"/>
          <w:szCs w:val="20"/>
        </w:rPr>
        <w:t>Review worksheets</w:t>
      </w:r>
    </w:p>
    <w:p w:rsidR="005345F8" w:rsidRPr="005345F8" w:rsidRDefault="005345F8" w:rsidP="00484124">
      <w:pPr>
        <w:pStyle w:val="ListParagraph"/>
        <w:numPr>
          <w:ilvl w:val="0"/>
          <w:numId w:val="11"/>
        </w:numPr>
        <w:rPr>
          <w:sz w:val="20"/>
          <w:szCs w:val="20"/>
        </w:rPr>
      </w:pPr>
      <w:r w:rsidRPr="005345F8">
        <w:rPr>
          <w:sz w:val="20"/>
          <w:szCs w:val="20"/>
        </w:rPr>
        <w:t>Homework activities</w:t>
      </w:r>
    </w:p>
    <w:p w:rsidR="005345F8" w:rsidRPr="005345F8" w:rsidRDefault="005345F8" w:rsidP="00484124">
      <w:pPr>
        <w:pStyle w:val="ListParagraph"/>
        <w:numPr>
          <w:ilvl w:val="0"/>
          <w:numId w:val="11"/>
        </w:numPr>
        <w:rPr>
          <w:sz w:val="20"/>
          <w:szCs w:val="20"/>
        </w:rPr>
      </w:pPr>
      <w:r w:rsidRPr="005345F8">
        <w:rPr>
          <w:sz w:val="20"/>
          <w:szCs w:val="20"/>
        </w:rPr>
        <w:t>Student project/class assignments</w:t>
      </w:r>
    </w:p>
    <w:p w:rsidR="001074A7" w:rsidRPr="005345F8" w:rsidRDefault="001074A7" w:rsidP="00484124">
      <w:pPr>
        <w:pStyle w:val="ListParagraph"/>
        <w:numPr>
          <w:ilvl w:val="0"/>
          <w:numId w:val="11"/>
        </w:numPr>
        <w:rPr>
          <w:sz w:val="20"/>
          <w:szCs w:val="20"/>
        </w:rPr>
      </w:pPr>
      <w:r w:rsidRPr="005345F8">
        <w:rPr>
          <w:sz w:val="20"/>
          <w:szCs w:val="20"/>
        </w:rPr>
        <w:t>Quizzes</w:t>
      </w:r>
    </w:p>
    <w:p w:rsidR="001074A7" w:rsidRPr="005345F8" w:rsidRDefault="001074A7" w:rsidP="00484124">
      <w:pPr>
        <w:pStyle w:val="ListParagraph"/>
        <w:numPr>
          <w:ilvl w:val="0"/>
          <w:numId w:val="11"/>
        </w:numPr>
        <w:rPr>
          <w:sz w:val="20"/>
          <w:szCs w:val="20"/>
        </w:rPr>
      </w:pPr>
      <w:r w:rsidRPr="005345F8">
        <w:rPr>
          <w:sz w:val="20"/>
          <w:szCs w:val="20"/>
        </w:rPr>
        <w:t>Test</w:t>
      </w:r>
    </w:p>
    <w:p w:rsidR="001074A7" w:rsidRPr="00484124" w:rsidRDefault="001074A7" w:rsidP="00484124">
      <w:pPr>
        <w:pStyle w:val="ListParagraph"/>
        <w:ind w:left="1440"/>
        <w:rPr>
          <w:sz w:val="20"/>
          <w:szCs w:val="20"/>
        </w:rPr>
      </w:pPr>
    </w:p>
    <w:p w:rsidR="001074A7" w:rsidRDefault="001074A7" w:rsidP="00484124">
      <w:pPr>
        <w:rPr>
          <w:b/>
        </w:rPr>
      </w:pPr>
      <w:r w:rsidRPr="00ED0043">
        <w:rPr>
          <w:b/>
        </w:rPr>
        <w:t>Suggested Methods of Instruction / Learning Activities:</w:t>
      </w:r>
    </w:p>
    <w:p w:rsidR="001074A7" w:rsidRPr="005345F8" w:rsidRDefault="001074A7" w:rsidP="00484124">
      <w:pPr>
        <w:pStyle w:val="ListParagraph"/>
        <w:numPr>
          <w:ilvl w:val="0"/>
          <w:numId w:val="17"/>
        </w:numPr>
        <w:rPr>
          <w:sz w:val="20"/>
          <w:szCs w:val="20"/>
        </w:rPr>
      </w:pPr>
      <w:r w:rsidRPr="005345F8">
        <w:rPr>
          <w:sz w:val="20"/>
          <w:szCs w:val="20"/>
        </w:rPr>
        <w:t>Questioning/discussions</w:t>
      </w:r>
    </w:p>
    <w:p w:rsidR="001074A7" w:rsidRPr="005345F8" w:rsidRDefault="001074A7" w:rsidP="00484124">
      <w:pPr>
        <w:pStyle w:val="ListParagraph"/>
        <w:numPr>
          <w:ilvl w:val="0"/>
          <w:numId w:val="17"/>
        </w:numPr>
        <w:rPr>
          <w:sz w:val="20"/>
          <w:szCs w:val="20"/>
        </w:rPr>
      </w:pPr>
      <w:r w:rsidRPr="005345F8">
        <w:rPr>
          <w:sz w:val="20"/>
          <w:szCs w:val="20"/>
        </w:rPr>
        <w:t>Lab: “So many people” and graphing activity</w:t>
      </w:r>
    </w:p>
    <w:p w:rsidR="001074A7" w:rsidRPr="005345F8" w:rsidRDefault="001074A7" w:rsidP="00484124">
      <w:pPr>
        <w:pStyle w:val="ListParagraph"/>
        <w:numPr>
          <w:ilvl w:val="0"/>
          <w:numId w:val="17"/>
        </w:numPr>
        <w:rPr>
          <w:sz w:val="20"/>
          <w:szCs w:val="20"/>
        </w:rPr>
      </w:pPr>
      <w:r w:rsidRPr="005345F8">
        <w:rPr>
          <w:sz w:val="20"/>
          <w:szCs w:val="20"/>
        </w:rPr>
        <w:t>Active Reading Assignment:  How populations grow in size.</w:t>
      </w:r>
    </w:p>
    <w:p w:rsidR="001074A7" w:rsidRPr="005345F8" w:rsidRDefault="001074A7" w:rsidP="00484124">
      <w:pPr>
        <w:pStyle w:val="ListParagraph"/>
        <w:numPr>
          <w:ilvl w:val="0"/>
          <w:numId w:val="17"/>
        </w:numPr>
        <w:rPr>
          <w:sz w:val="20"/>
          <w:szCs w:val="20"/>
        </w:rPr>
      </w:pPr>
      <w:r w:rsidRPr="005345F8">
        <w:rPr>
          <w:sz w:val="20"/>
          <w:szCs w:val="20"/>
        </w:rPr>
        <w:t>Graphing Activity: Human Survivorship Curves</w:t>
      </w:r>
    </w:p>
    <w:p w:rsidR="001074A7" w:rsidRPr="005345F8" w:rsidRDefault="001074A7" w:rsidP="00484124">
      <w:pPr>
        <w:pStyle w:val="ListParagraph"/>
        <w:numPr>
          <w:ilvl w:val="0"/>
          <w:numId w:val="17"/>
        </w:numPr>
        <w:rPr>
          <w:sz w:val="20"/>
          <w:szCs w:val="20"/>
        </w:rPr>
      </w:pPr>
      <w:r w:rsidRPr="005345F8">
        <w:rPr>
          <w:sz w:val="20"/>
          <w:szCs w:val="20"/>
        </w:rPr>
        <w:t>Active Reading Assignment: Studying the Human Population.</w:t>
      </w:r>
    </w:p>
    <w:p w:rsidR="001074A7" w:rsidRPr="005345F8" w:rsidRDefault="001074A7" w:rsidP="00484124">
      <w:pPr>
        <w:pStyle w:val="ListParagraph"/>
        <w:numPr>
          <w:ilvl w:val="0"/>
          <w:numId w:val="17"/>
        </w:numPr>
        <w:rPr>
          <w:sz w:val="20"/>
          <w:szCs w:val="20"/>
        </w:rPr>
      </w:pPr>
      <w:r w:rsidRPr="005345F8">
        <w:rPr>
          <w:sz w:val="20"/>
          <w:szCs w:val="20"/>
        </w:rPr>
        <w:t>Population Explosion Lab</w:t>
      </w:r>
    </w:p>
    <w:p w:rsidR="001074A7" w:rsidRPr="005345F8" w:rsidRDefault="001074A7" w:rsidP="00484124">
      <w:pPr>
        <w:pStyle w:val="ListParagraph"/>
        <w:numPr>
          <w:ilvl w:val="0"/>
          <w:numId w:val="17"/>
        </w:numPr>
        <w:rPr>
          <w:sz w:val="20"/>
          <w:szCs w:val="20"/>
        </w:rPr>
      </w:pPr>
      <w:r w:rsidRPr="005345F8">
        <w:rPr>
          <w:sz w:val="20"/>
          <w:szCs w:val="20"/>
        </w:rPr>
        <w:t>Lab: Mark and Recapture</w:t>
      </w:r>
    </w:p>
    <w:p w:rsidR="001074A7" w:rsidRPr="005345F8" w:rsidRDefault="001074A7" w:rsidP="00484124">
      <w:pPr>
        <w:pStyle w:val="ListParagraph"/>
        <w:numPr>
          <w:ilvl w:val="0"/>
          <w:numId w:val="17"/>
        </w:numPr>
        <w:rPr>
          <w:sz w:val="20"/>
          <w:szCs w:val="20"/>
        </w:rPr>
      </w:pPr>
      <w:r w:rsidRPr="005345F8">
        <w:rPr>
          <w:sz w:val="20"/>
          <w:szCs w:val="20"/>
        </w:rPr>
        <w:t>Reading assignment worksheets</w:t>
      </w:r>
    </w:p>
    <w:p w:rsidR="001074A7" w:rsidRPr="00484124" w:rsidRDefault="001074A7" w:rsidP="00484124">
      <w:pPr>
        <w:pStyle w:val="ListParagraph"/>
        <w:rPr>
          <w:sz w:val="20"/>
          <w:szCs w:val="20"/>
        </w:rPr>
      </w:pPr>
    </w:p>
    <w:p w:rsidR="001074A7" w:rsidRDefault="001074A7"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5345F8" w:rsidRDefault="005345F8" w:rsidP="00484124">
      <w:pPr>
        <w:rPr>
          <w:b/>
          <w:sz w:val="20"/>
        </w:rPr>
      </w:pPr>
    </w:p>
    <w:p w:rsidR="001074A7" w:rsidRDefault="001074A7" w:rsidP="00F8547F">
      <w:pPr>
        <w:rPr>
          <w:b/>
          <w:sz w:val="20"/>
        </w:rPr>
      </w:pPr>
    </w:p>
    <w:p w:rsidR="001074A7" w:rsidRPr="00ED0043" w:rsidRDefault="001074A7" w:rsidP="00F8547F">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7: Threatened, Endangered, and Extinct Species</w:t>
      </w:r>
    </w:p>
    <w:p w:rsidR="001074A7" w:rsidRPr="000C3346" w:rsidRDefault="001074A7" w:rsidP="00F8547F">
      <w:pPr>
        <w:rPr>
          <w:sz w:val="16"/>
          <w:szCs w:val="16"/>
        </w:rPr>
      </w:pPr>
    </w:p>
    <w:p w:rsidR="001074A7" w:rsidRPr="005345F8" w:rsidRDefault="001074A7" w:rsidP="00F8547F">
      <w:r w:rsidRPr="00ED0043">
        <w:rPr>
          <w:b/>
        </w:rPr>
        <w:t xml:space="preserve">Estimated Time: </w:t>
      </w:r>
      <w:r w:rsidR="00971BD4" w:rsidRPr="005345F8">
        <w:t>1.5-</w:t>
      </w:r>
      <w:r w:rsidRPr="005345F8">
        <w:t>2 weeks</w:t>
      </w:r>
    </w:p>
    <w:p w:rsidR="006517DC" w:rsidRPr="00971BD4" w:rsidRDefault="006517DC" w:rsidP="00F8547F">
      <w:pPr>
        <w:rPr>
          <w:sz w:val="20"/>
          <w:szCs w:val="20"/>
        </w:rPr>
      </w:pPr>
    </w:p>
    <w:p w:rsidR="001074A7" w:rsidRPr="00971BD4" w:rsidRDefault="001074A7" w:rsidP="007F14E9">
      <w:pPr>
        <w:rPr>
          <w:sz w:val="20"/>
          <w:szCs w:val="20"/>
        </w:rPr>
      </w:pPr>
      <w:r w:rsidRPr="00ED0043">
        <w:rPr>
          <w:b/>
        </w:rPr>
        <w:t>Standard Alignment:</w:t>
      </w:r>
      <w:r>
        <w:rPr>
          <w:b/>
        </w:rPr>
        <w:t xml:space="preserve">  </w:t>
      </w:r>
    </w:p>
    <w:p w:rsidR="00E50658" w:rsidRPr="005345F8" w:rsidRDefault="00E50658" w:rsidP="00E50658">
      <w:pPr>
        <w:rPr>
          <w:sz w:val="20"/>
          <w:szCs w:val="20"/>
        </w:rPr>
      </w:pPr>
      <w:r w:rsidRPr="005345F8">
        <w:rPr>
          <w:sz w:val="20"/>
          <w:szCs w:val="20"/>
        </w:rPr>
        <w:t>4.7.12A – Analyze biological diversity as it relates to the stability of an ecosystem.</w:t>
      </w:r>
    </w:p>
    <w:p w:rsidR="00E50658" w:rsidRPr="005345F8" w:rsidRDefault="00E50658" w:rsidP="00E50658">
      <w:pPr>
        <w:rPr>
          <w:sz w:val="20"/>
          <w:szCs w:val="20"/>
        </w:rPr>
      </w:pPr>
      <w:r w:rsidRPr="005345F8">
        <w:rPr>
          <w:sz w:val="20"/>
          <w:szCs w:val="20"/>
        </w:rPr>
        <w:lastRenderedPageBreak/>
        <w:t>4.7.12B – Examine the effects of extinction, both natural and human caused, on the environment.</w:t>
      </w:r>
    </w:p>
    <w:p w:rsidR="00E50658" w:rsidRPr="005345F8" w:rsidRDefault="00E50658" w:rsidP="00E50658">
      <w:pPr>
        <w:rPr>
          <w:sz w:val="20"/>
          <w:szCs w:val="20"/>
        </w:rPr>
      </w:pPr>
      <w:r w:rsidRPr="005345F8">
        <w:rPr>
          <w:sz w:val="20"/>
          <w:szCs w:val="20"/>
        </w:rPr>
        <w:t>4.7.12C – Analyze the effects of threatened, endangered or extinct species on human and natural systems.</w:t>
      </w:r>
    </w:p>
    <w:p w:rsidR="001074A7" w:rsidRPr="005345F8" w:rsidRDefault="001074A7" w:rsidP="00F8547F">
      <w:pPr>
        <w:rPr>
          <w:sz w:val="20"/>
          <w:szCs w:val="20"/>
        </w:rPr>
      </w:pPr>
    </w:p>
    <w:p w:rsidR="001074A7" w:rsidRDefault="001074A7" w:rsidP="00F8547F">
      <w:pPr>
        <w:rPr>
          <w:b/>
        </w:rPr>
      </w:pPr>
      <w:r w:rsidRPr="00ED0043">
        <w:rPr>
          <w:b/>
        </w:rPr>
        <w:t>Curricular Objectives:</w:t>
      </w:r>
    </w:p>
    <w:p w:rsidR="001074A7" w:rsidRPr="00E50658" w:rsidRDefault="001074A7" w:rsidP="00C311B5">
      <w:pPr>
        <w:pStyle w:val="ListParagraph"/>
        <w:ind w:left="360"/>
        <w:rPr>
          <w:sz w:val="22"/>
          <w:szCs w:val="22"/>
        </w:rPr>
      </w:pPr>
      <w:r w:rsidRPr="00E50658">
        <w:rPr>
          <w:sz w:val="22"/>
          <w:szCs w:val="22"/>
        </w:rPr>
        <w:t>A.  Explain the significance of diversity in ecosystems.</w:t>
      </w:r>
    </w:p>
    <w:p w:rsidR="001074A7" w:rsidRPr="00E50658" w:rsidRDefault="001074A7" w:rsidP="00C311B5">
      <w:pPr>
        <w:pStyle w:val="ListParagraph"/>
        <w:ind w:left="360"/>
        <w:rPr>
          <w:sz w:val="22"/>
          <w:szCs w:val="22"/>
        </w:rPr>
      </w:pPr>
      <w:r w:rsidRPr="00E50658">
        <w:rPr>
          <w:sz w:val="22"/>
          <w:szCs w:val="22"/>
        </w:rPr>
        <w:t>B.  Explain the role that specific organisms have in their ecosystem.</w:t>
      </w:r>
    </w:p>
    <w:p w:rsidR="001074A7" w:rsidRPr="00E50658" w:rsidRDefault="001074A7" w:rsidP="00C311B5">
      <w:pPr>
        <w:pStyle w:val="ListParagraph"/>
        <w:ind w:left="360"/>
        <w:rPr>
          <w:sz w:val="22"/>
          <w:szCs w:val="22"/>
        </w:rPr>
      </w:pPr>
      <w:r w:rsidRPr="00E50658">
        <w:rPr>
          <w:sz w:val="22"/>
          <w:szCs w:val="22"/>
        </w:rPr>
        <w:t>C.  Identify a species and explain what effects an increase or decrease in its population might have on an ecosystem.</w:t>
      </w:r>
    </w:p>
    <w:p w:rsidR="001074A7" w:rsidRPr="00E50658" w:rsidRDefault="001074A7" w:rsidP="00C311B5">
      <w:pPr>
        <w:pStyle w:val="ListParagraph"/>
        <w:ind w:left="360"/>
        <w:rPr>
          <w:sz w:val="22"/>
          <w:szCs w:val="22"/>
        </w:rPr>
      </w:pPr>
      <w:r w:rsidRPr="00E50658">
        <w:rPr>
          <w:sz w:val="22"/>
          <w:szCs w:val="22"/>
        </w:rPr>
        <w:t>D.  Identify a species of concern and determine the role it plays in an ecosystem.</w:t>
      </w:r>
    </w:p>
    <w:p w:rsidR="001074A7" w:rsidRPr="00E50658" w:rsidRDefault="001074A7" w:rsidP="00C311B5">
      <w:pPr>
        <w:pStyle w:val="ListParagraph"/>
        <w:ind w:left="360"/>
        <w:rPr>
          <w:sz w:val="22"/>
          <w:szCs w:val="22"/>
        </w:rPr>
      </w:pPr>
      <w:r w:rsidRPr="00E50658">
        <w:rPr>
          <w:sz w:val="22"/>
          <w:szCs w:val="22"/>
        </w:rPr>
        <w:t>E.  Define the three types of symbiotic relationships that exist between different species.</w:t>
      </w:r>
    </w:p>
    <w:p w:rsidR="001074A7" w:rsidRPr="00E50658" w:rsidRDefault="001074A7" w:rsidP="00C311B5">
      <w:pPr>
        <w:pStyle w:val="ListParagraph"/>
        <w:ind w:left="360"/>
        <w:rPr>
          <w:sz w:val="22"/>
          <w:szCs w:val="22"/>
        </w:rPr>
      </w:pPr>
      <w:r w:rsidRPr="00E50658">
        <w:rPr>
          <w:sz w:val="22"/>
          <w:szCs w:val="22"/>
        </w:rPr>
        <w:t>F.  Explain how structure, function, and behavior of plants and animals affect their ability to survive.</w:t>
      </w:r>
    </w:p>
    <w:p w:rsidR="001074A7" w:rsidRPr="00E50658" w:rsidRDefault="001074A7" w:rsidP="00C311B5">
      <w:pPr>
        <w:pStyle w:val="ListParagraph"/>
        <w:ind w:left="360"/>
        <w:rPr>
          <w:sz w:val="22"/>
          <w:szCs w:val="22"/>
        </w:rPr>
      </w:pPr>
      <w:r w:rsidRPr="00E50658">
        <w:rPr>
          <w:sz w:val="22"/>
          <w:szCs w:val="22"/>
        </w:rPr>
        <w:t>G.  Define the term niche and differentiate between the various niches that exist in an ecosystem.</w:t>
      </w:r>
    </w:p>
    <w:p w:rsidR="001074A7" w:rsidRPr="00E50658" w:rsidRDefault="001074A7" w:rsidP="00C311B5">
      <w:pPr>
        <w:pStyle w:val="ListParagraph"/>
        <w:ind w:left="360"/>
        <w:rPr>
          <w:sz w:val="22"/>
          <w:szCs w:val="22"/>
        </w:rPr>
      </w:pPr>
      <w:r w:rsidRPr="00E50658">
        <w:rPr>
          <w:sz w:val="22"/>
          <w:szCs w:val="22"/>
        </w:rPr>
        <w:t>H.  Identify and explain why adaptations can lead to specialization.</w:t>
      </w:r>
    </w:p>
    <w:p w:rsidR="001074A7" w:rsidRPr="00E50658" w:rsidRDefault="001074A7" w:rsidP="00C311B5">
      <w:pPr>
        <w:pStyle w:val="ListParagraph"/>
        <w:ind w:left="360"/>
        <w:rPr>
          <w:sz w:val="22"/>
          <w:szCs w:val="22"/>
        </w:rPr>
      </w:pPr>
      <w:r w:rsidRPr="00E50658">
        <w:rPr>
          <w:sz w:val="22"/>
          <w:szCs w:val="22"/>
        </w:rPr>
        <w:t>I.  Identify and explain criteria used by scientists for categorizing organisms as threatened, endangered, or extinct.</w:t>
      </w:r>
    </w:p>
    <w:p w:rsidR="001074A7" w:rsidRPr="00E50658" w:rsidRDefault="001074A7" w:rsidP="00C311B5">
      <w:pPr>
        <w:pStyle w:val="ListParagraph"/>
        <w:ind w:left="360"/>
        <w:rPr>
          <w:sz w:val="22"/>
          <w:szCs w:val="22"/>
        </w:rPr>
      </w:pPr>
      <w:r w:rsidRPr="00E50658">
        <w:rPr>
          <w:sz w:val="22"/>
          <w:szCs w:val="22"/>
        </w:rPr>
        <w:t>J.  Describe the various laws that have been passed to protect endangered species.</w:t>
      </w:r>
    </w:p>
    <w:p w:rsidR="00971BD4" w:rsidRDefault="00971BD4" w:rsidP="00F8547F">
      <w:pPr>
        <w:rPr>
          <w:b/>
        </w:rPr>
      </w:pPr>
    </w:p>
    <w:p w:rsidR="001074A7" w:rsidRDefault="001074A7" w:rsidP="00F8547F">
      <w:pPr>
        <w:rPr>
          <w:b/>
        </w:rPr>
      </w:pPr>
      <w:r w:rsidRPr="00ED0043">
        <w:rPr>
          <w:b/>
        </w:rPr>
        <w:t>Assessments/ Measurement of Objectives:</w:t>
      </w:r>
    </w:p>
    <w:p w:rsidR="001074A7" w:rsidRPr="005345F8" w:rsidRDefault="001074A7" w:rsidP="00F8547F">
      <w:pPr>
        <w:pStyle w:val="ListParagraph"/>
        <w:numPr>
          <w:ilvl w:val="0"/>
          <w:numId w:val="11"/>
        </w:numPr>
        <w:rPr>
          <w:sz w:val="20"/>
          <w:szCs w:val="20"/>
        </w:rPr>
      </w:pPr>
      <w:r w:rsidRPr="005345F8">
        <w:rPr>
          <w:sz w:val="20"/>
          <w:szCs w:val="20"/>
        </w:rPr>
        <w:t>Review worksheets</w:t>
      </w:r>
    </w:p>
    <w:p w:rsidR="005345F8" w:rsidRPr="005345F8" w:rsidRDefault="005345F8" w:rsidP="00F8547F">
      <w:pPr>
        <w:pStyle w:val="ListParagraph"/>
        <w:numPr>
          <w:ilvl w:val="0"/>
          <w:numId w:val="11"/>
        </w:numPr>
        <w:rPr>
          <w:sz w:val="20"/>
          <w:szCs w:val="20"/>
        </w:rPr>
      </w:pPr>
      <w:r w:rsidRPr="005345F8">
        <w:rPr>
          <w:sz w:val="20"/>
          <w:szCs w:val="20"/>
        </w:rPr>
        <w:t>Homework activities</w:t>
      </w:r>
    </w:p>
    <w:p w:rsidR="005345F8" w:rsidRPr="005345F8" w:rsidRDefault="005345F8" w:rsidP="00F8547F">
      <w:pPr>
        <w:pStyle w:val="ListParagraph"/>
        <w:numPr>
          <w:ilvl w:val="0"/>
          <w:numId w:val="11"/>
        </w:numPr>
        <w:rPr>
          <w:sz w:val="20"/>
          <w:szCs w:val="20"/>
        </w:rPr>
      </w:pPr>
      <w:r w:rsidRPr="005345F8">
        <w:rPr>
          <w:sz w:val="20"/>
          <w:szCs w:val="20"/>
        </w:rPr>
        <w:t>Student projects / class assignments</w:t>
      </w:r>
    </w:p>
    <w:p w:rsidR="001074A7" w:rsidRPr="005345F8" w:rsidRDefault="001074A7" w:rsidP="00F8547F">
      <w:pPr>
        <w:pStyle w:val="ListParagraph"/>
        <w:numPr>
          <w:ilvl w:val="0"/>
          <w:numId w:val="11"/>
        </w:numPr>
        <w:rPr>
          <w:sz w:val="20"/>
          <w:szCs w:val="20"/>
        </w:rPr>
      </w:pPr>
      <w:r w:rsidRPr="005345F8">
        <w:rPr>
          <w:sz w:val="20"/>
          <w:szCs w:val="20"/>
        </w:rPr>
        <w:t>Quizzes</w:t>
      </w:r>
    </w:p>
    <w:p w:rsidR="001074A7" w:rsidRPr="005345F8" w:rsidRDefault="001074A7" w:rsidP="00F8547F">
      <w:pPr>
        <w:pStyle w:val="ListParagraph"/>
        <w:numPr>
          <w:ilvl w:val="0"/>
          <w:numId w:val="11"/>
        </w:numPr>
        <w:rPr>
          <w:sz w:val="20"/>
          <w:szCs w:val="20"/>
        </w:rPr>
      </w:pPr>
      <w:r w:rsidRPr="005345F8">
        <w:rPr>
          <w:sz w:val="20"/>
          <w:szCs w:val="20"/>
        </w:rPr>
        <w:t>Test</w:t>
      </w:r>
    </w:p>
    <w:p w:rsidR="001074A7" w:rsidRPr="00BC3A2D" w:rsidRDefault="001074A7" w:rsidP="00F8547F">
      <w:pPr>
        <w:pStyle w:val="ListParagraph"/>
        <w:ind w:left="1440"/>
        <w:rPr>
          <w:sz w:val="16"/>
          <w:szCs w:val="16"/>
        </w:rPr>
      </w:pPr>
    </w:p>
    <w:p w:rsidR="001074A7" w:rsidRDefault="001074A7" w:rsidP="00F8547F">
      <w:pPr>
        <w:rPr>
          <w:b/>
        </w:rPr>
      </w:pPr>
      <w:r w:rsidRPr="00ED0043">
        <w:rPr>
          <w:b/>
        </w:rPr>
        <w:t>Suggested Methods of Instruction / Learning Activities:</w:t>
      </w:r>
    </w:p>
    <w:p w:rsidR="001074A7" w:rsidRPr="005345F8" w:rsidRDefault="001074A7" w:rsidP="00F8547F">
      <w:pPr>
        <w:pStyle w:val="ListParagraph"/>
        <w:numPr>
          <w:ilvl w:val="0"/>
          <w:numId w:val="17"/>
        </w:numPr>
        <w:rPr>
          <w:sz w:val="20"/>
          <w:szCs w:val="20"/>
        </w:rPr>
      </w:pPr>
      <w:r w:rsidRPr="005345F8">
        <w:rPr>
          <w:sz w:val="20"/>
          <w:szCs w:val="20"/>
        </w:rPr>
        <w:t>Questioning/discussions</w:t>
      </w:r>
    </w:p>
    <w:p w:rsidR="001074A7" w:rsidRPr="005345F8" w:rsidRDefault="001074A7" w:rsidP="00F8547F">
      <w:pPr>
        <w:pStyle w:val="ListParagraph"/>
        <w:numPr>
          <w:ilvl w:val="0"/>
          <w:numId w:val="17"/>
        </w:numPr>
        <w:rPr>
          <w:sz w:val="20"/>
          <w:szCs w:val="20"/>
        </w:rPr>
      </w:pPr>
      <w:r w:rsidRPr="005345F8">
        <w:rPr>
          <w:sz w:val="20"/>
          <w:szCs w:val="20"/>
        </w:rPr>
        <w:t>“You Solve It” Ecosystems and Species of Concern.</w:t>
      </w:r>
    </w:p>
    <w:p w:rsidR="001074A7" w:rsidRPr="005345F8" w:rsidRDefault="001074A7" w:rsidP="00F8547F">
      <w:pPr>
        <w:pStyle w:val="ListParagraph"/>
        <w:numPr>
          <w:ilvl w:val="0"/>
          <w:numId w:val="17"/>
        </w:numPr>
        <w:rPr>
          <w:sz w:val="20"/>
          <w:szCs w:val="20"/>
        </w:rPr>
      </w:pPr>
      <w:r w:rsidRPr="005345F8">
        <w:rPr>
          <w:sz w:val="20"/>
          <w:szCs w:val="20"/>
        </w:rPr>
        <w:t>Endangered species research project</w:t>
      </w:r>
    </w:p>
    <w:p w:rsidR="001074A7" w:rsidRPr="005345F8" w:rsidRDefault="001074A7" w:rsidP="00F8547F">
      <w:pPr>
        <w:pStyle w:val="ListParagraph"/>
        <w:numPr>
          <w:ilvl w:val="0"/>
          <w:numId w:val="17"/>
        </w:numPr>
        <w:rPr>
          <w:sz w:val="20"/>
          <w:szCs w:val="20"/>
        </w:rPr>
      </w:pPr>
      <w:r w:rsidRPr="005345F8">
        <w:rPr>
          <w:sz w:val="20"/>
          <w:szCs w:val="20"/>
        </w:rPr>
        <w:t>“You Solve It” The Endangered Indiana Bat</w:t>
      </w:r>
    </w:p>
    <w:p w:rsidR="001074A7" w:rsidRPr="005345F8" w:rsidRDefault="001074A7" w:rsidP="00F8547F">
      <w:pPr>
        <w:pStyle w:val="ListParagraph"/>
        <w:numPr>
          <w:ilvl w:val="0"/>
          <w:numId w:val="17"/>
        </w:numPr>
        <w:rPr>
          <w:sz w:val="20"/>
          <w:szCs w:val="20"/>
        </w:rPr>
      </w:pPr>
      <w:r w:rsidRPr="005345F8">
        <w:rPr>
          <w:sz w:val="20"/>
          <w:szCs w:val="20"/>
        </w:rPr>
        <w:t>Case study: Adaptations in the Ecosystem</w:t>
      </w:r>
    </w:p>
    <w:p w:rsidR="001074A7" w:rsidRPr="005345F8" w:rsidRDefault="001074A7" w:rsidP="00F8547F">
      <w:pPr>
        <w:pStyle w:val="ListParagraph"/>
        <w:numPr>
          <w:ilvl w:val="0"/>
          <w:numId w:val="17"/>
        </w:numPr>
        <w:rPr>
          <w:sz w:val="20"/>
          <w:szCs w:val="20"/>
        </w:rPr>
      </w:pPr>
      <w:r w:rsidRPr="005345F8">
        <w:rPr>
          <w:sz w:val="20"/>
          <w:szCs w:val="20"/>
        </w:rPr>
        <w:t>“You Solve It” Help for the Vulnerable Barn Owl</w:t>
      </w:r>
    </w:p>
    <w:p w:rsidR="001074A7" w:rsidRPr="005345F8" w:rsidRDefault="001074A7" w:rsidP="00F8547F">
      <w:pPr>
        <w:pStyle w:val="ListParagraph"/>
        <w:numPr>
          <w:ilvl w:val="0"/>
          <w:numId w:val="17"/>
        </w:numPr>
        <w:rPr>
          <w:sz w:val="20"/>
          <w:szCs w:val="20"/>
        </w:rPr>
      </w:pPr>
      <w:r w:rsidRPr="005345F8">
        <w:rPr>
          <w:sz w:val="20"/>
          <w:szCs w:val="20"/>
        </w:rPr>
        <w:t>Active Reading Assignment:  Adaptation to Pollution</w:t>
      </w:r>
    </w:p>
    <w:p w:rsidR="001074A7" w:rsidRPr="005345F8" w:rsidRDefault="001074A7" w:rsidP="00F8547F">
      <w:pPr>
        <w:pStyle w:val="ListParagraph"/>
        <w:numPr>
          <w:ilvl w:val="0"/>
          <w:numId w:val="17"/>
        </w:numPr>
        <w:rPr>
          <w:sz w:val="20"/>
          <w:szCs w:val="20"/>
        </w:rPr>
      </w:pPr>
      <w:r w:rsidRPr="005345F8">
        <w:rPr>
          <w:sz w:val="20"/>
          <w:szCs w:val="20"/>
        </w:rPr>
        <w:t>Active Reading Assignment: How Ecosystems Change</w:t>
      </w:r>
    </w:p>
    <w:p w:rsidR="001074A7" w:rsidRPr="005345F8" w:rsidRDefault="001074A7" w:rsidP="00F8547F">
      <w:pPr>
        <w:pStyle w:val="ListParagraph"/>
        <w:numPr>
          <w:ilvl w:val="0"/>
          <w:numId w:val="17"/>
        </w:numPr>
        <w:rPr>
          <w:sz w:val="20"/>
          <w:szCs w:val="20"/>
        </w:rPr>
      </w:pPr>
      <w:r w:rsidRPr="005345F8">
        <w:rPr>
          <w:sz w:val="20"/>
          <w:szCs w:val="20"/>
        </w:rPr>
        <w:t>Reading assignment worksheets</w:t>
      </w:r>
    </w:p>
    <w:p w:rsidR="00971BD4" w:rsidRDefault="00971BD4" w:rsidP="00971BD4">
      <w:pPr>
        <w:rPr>
          <w:sz w:val="20"/>
          <w:szCs w:val="20"/>
        </w:rPr>
      </w:pPr>
    </w:p>
    <w:p w:rsidR="00E50658" w:rsidRDefault="00E50658" w:rsidP="00971BD4">
      <w:pPr>
        <w:rPr>
          <w:sz w:val="20"/>
          <w:szCs w:val="20"/>
        </w:rPr>
      </w:pPr>
    </w:p>
    <w:p w:rsidR="00700B36" w:rsidRDefault="00700B36"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5345F8" w:rsidRDefault="005345F8" w:rsidP="00971BD4">
      <w:pPr>
        <w:rPr>
          <w:sz w:val="20"/>
          <w:szCs w:val="20"/>
        </w:rPr>
      </w:pPr>
    </w:p>
    <w:p w:rsidR="00E50658" w:rsidRPr="00971BD4" w:rsidRDefault="00E50658" w:rsidP="00971BD4">
      <w:pPr>
        <w:rPr>
          <w:sz w:val="20"/>
          <w:szCs w:val="20"/>
        </w:rPr>
      </w:pPr>
    </w:p>
    <w:p w:rsidR="001074A7" w:rsidRPr="00ED0043" w:rsidRDefault="001074A7" w:rsidP="00F8547F">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8: Humans and the Environment</w:t>
      </w:r>
    </w:p>
    <w:p w:rsidR="001074A7" w:rsidRPr="000C3346" w:rsidRDefault="001074A7" w:rsidP="00F8547F">
      <w:pPr>
        <w:rPr>
          <w:sz w:val="16"/>
          <w:szCs w:val="16"/>
        </w:rPr>
      </w:pPr>
    </w:p>
    <w:p w:rsidR="001074A7" w:rsidRDefault="001074A7" w:rsidP="00F8547F">
      <w:pPr>
        <w:rPr>
          <w:sz w:val="20"/>
          <w:szCs w:val="20"/>
        </w:rPr>
      </w:pPr>
      <w:r w:rsidRPr="00ED0043">
        <w:rPr>
          <w:b/>
        </w:rPr>
        <w:t xml:space="preserve">Estimated Time: </w:t>
      </w:r>
      <w:r>
        <w:rPr>
          <w:b/>
        </w:rPr>
        <w:t xml:space="preserve"> </w:t>
      </w:r>
      <w:r w:rsidR="00971BD4" w:rsidRPr="005345F8">
        <w:t xml:space="preserve">1- </w:t>
      </w:r>
      <w:r w:rsidRPr="005345F8">
        <w:t>1.5 weeks</w:t>
      </w:r>
    </w:p>
    <w:p w:rsidR="006517DC" w:rsidRPr="00971BD4" w:rsidRDefault="006517DC" w:rsidP="00F8547F">
      <w:pPr>
        <w:rPr>
          <w:sz w:val="20"/>
          <w:szCs w:val="20"/>
        </w:rPr>
      </w:pPr>
    </w:p>
    <w:p w:rsidR="001074A7" w:rsidRPr="00971BD4" w:rsidRDefault="001074A7" w:rsidP="007F14E9">
      <w:pPr>
        <w:rPr>
          <w:sz w:val="20"/>
          <w:szCs w:val="20"/>
        </w:rPr>
      </w:pPr>
      <w:r w:rsidRPr="00ED0043">
        <w:rPr>
          <w:b/>
        </w:rPr>
        <w:t>Standard Alignment:</w:t>
      </w:r>
      <w:r>
        <w:rPr>
          <w:b/>
        </w:rPr>
        <w:t xml:space="preserve">  </w:t>
      </w:r>
    </w:p>
    <w:p w:rsidR="001074A7" w:rsidRPr="005345F8" w:rsidRDefault="006517DC" w:rsidP="00F8547F">
      <w:pPr>
        <w:rPr>
          <w:sz w:val="20"/>
          <w:szCs w:val="20"/>
        </w:rPr>
      </w:pPr>
      <w:r w:rsidRPr="005345F8">
        <w:rPr>
          <w:sz w:val="20"/>
          <w:szCs w:val="20"/>
        </w:rPr>
        <w:t>4.8.12A – Explain how technology has influenced the sustainability of natural resources over time.</w:t>
      </w:r>
    </w:p>
    <w:p w:rsidR="006517DC" w:rsidRPr="005345F8" w:rsidRDefault="006517DC" w:rsidP="00F8547F">
      <w:pPr>
        <w:rPr>
          <w:sz w:val="20"/>
          <w:szCs w:val="20"/>
        </w:rPr>
      </w:pPr>
      <w:proofErr w:type="gramStart"/>
      <w:r w:rsidRPr="005345F8">
        <w:rPr>
          <w:sz w:val="20"/>
          <w:szCs w:val="20"/>
        </w:rPr>
        <w:t xml:space="preserve">4.8.12B – Analyze technology’s role on natural resource </w:t>
      </w:r>
      <w:r w:rsidR="00C5340C" w:rsidRPr="005345F8">
        <w:rPr>
          <w:sz w:val="20"/>
          <w:szCs w:val="20"/>
        </w:rPr>
        <w:t>sustainability.</w:t>
      </w:r>
      <w:proofErr w:type="gramEnd"/>
    </w:p>
    <w:p w:rsidR="00C5340C" w:rsidRPr="005345F8" w:rsidRDefault="00C5340C" w:rsidP="00C5340C">
      <w:pPr>
        <w:ind w:left="864" w:hanging="864"/>
        <w:rPr>
          <w:sz w:val="20"/>
          <w:szCs w:val="20"/>
        </w:rPr>
      </w:pPr>
      <w:r w:rsidRPr="005345F8">
        <w:rPr>
          <w:sz w:val="20"/>
          <w:szCs w:val="20"/>
        </w:rPr>
        <w:t>4.8.12C – Analyze how pollution has changed in quality, variety and toxicity as the United States developed its industrial base.</w:t>
      </w:r>
    </w:p>
    <w:p w:rsidR="00C5340C" w:rsidRPr="005345F8" w:rsidRDefault="00C5340C" w:rsidP="00C5340C">
      <w:pPr>
        <w:ind w:left="864" w:hanging="864"/>
        <w:rPr>
          <w:sz w:val="20"/>
          <w:szCs w:val="20"/>
        </w:rPr>
      </w:pPr>
      <w:r w:rsidRPr="005345F8">
        <w:rPr>
          <w:sz w:val="20"/>
          <w:szCs w:val="20"/>
        </w:rPr>
        <w:t>4.8.12D – Analyze the international implications of environmental occurrences.</w:t>
      </w:r>
    </w:p>
    <w:p w:rsidR="001074A7" w:rsidRDefault="001074A7" w:rsidP="00F8547F"/>
    <w:p w:rsidR="001074A7" w:rsidRDefault="001074A7" w:rsidP="00F8547F">
      <w:pPr>
        <w:rPr>
          <w:b/>
        </w:rPr>
      </w:pPr>
      <w:r w:rsidRPr="00ED0043">
        <w:rPr>
          <w:b/>
        </w:rPr>
        <w:t>Curricular Objectives:</w:t>
      </w:r>
    </w:p>
    <w:p w:rsidR="001074A7" w:rsidRPr="00E50658" w:rsidRDefault="001074A7" w:rsidP="00B13B9E">
      <w:pPr>
        <w:pStyle w:val="ListParagraph"/>
        <w:ind w:left="360"/>
        <w:rPr>
          <w:sz w:val="22"/>
          <w:szCs w:val="22"/>
        </w:rPr>
      </w:pPr>
      <w:r w:rsidRPr="00E50658">
        <w:rPr>
          <w:sz w:val="22"/>
          <w:szCs w:val="22"/>
        </w:rPr>
        <w:t>A.  Analyze how society’s needs relate to the sustainability of natural resources.</w:t>
      </w:r>
    </w:p>
    <w:p w:rsidR="001074A7" w:rsidRPr="00E50658" w:rsidRDefault="001074A7" w:rsidP="00B13B9E">
      <w:pPr>
        <w:pStyle w:val="ListParagraph"/>
        <w:ind w:left="360"/>
        <w:rPr>
          <w:sz w:val="22"/>
          <w:szCs w:val="22"/>
        </w:rPr>
      </w:pPr>
      <w:r w:rsidRPr="00E50658">
        <w:rPr>
          <w:sz w:val="22"/>
          <w:szCs w:val="22"/>
        </w:rPr>
        <w:t>B.  Compare and contrast the use of natural resources and the environmental conditions in several countries.</w:t>
      </w:r>
    </w:p>
    <w:p w:rsidR="001074A7" w:rsidRPr="00E50658" w:rsidRDefault="001074A7" w:rsidP="00B13B9E">
      <w:pPr>
        <w:pStyle w:val="ListParagraph"/>
        <w:ind w:left="360"/>
        <w:rPr>
          <w:sz w:val="22"/>
          <w:szCs w:val="22"/>
        </w:rPr>
      </w:pPr>
      <w:r w:rsidRPr="00E50658">
        <w:rPr>
          <w:sz w:val="22"/>
          <w:szCs w:val="22"/>
        </w:rPr>
        <w:t>C.  Describe how uses of natural resources impact sustainability.</w:t>
      </w:r>
    </w:p>
    <w:p w:rsidR="001074A7" w:rsidRPr="00E50658" w:rsidRDefault="001074A7" w:rsidP="00B13B9E">
      <w:pPr>
        <w:pStyle w:val="ListParagraph"/>
        <w:ind w:left="360"/>
        <w:rPr>
          <w:sz w:val="22"/>
          <w:szCs w:val="22"/>
        </w:rPr>
      </w:pPr>
      <w:r w:rsidRPr="00E50658">
        <w:rPr>
          <w:sz w:val="22"/>
          <w:szCs w:val="22"/>
        </w:rPr>
        <w:t>D.  Analyze the relationship between using natural resources and sustaining our society.</w:t>
      </w:r>
    </w:p>
    <w:p w:rsidR="001074A7" w:rsidRPr="00E50658" w:rsidRDefault="001074A7" w:rsidP="00B13B9E">
      <w:pPr>
        <w:pStyle w:val="ListParagraph"/>
        <w:ind w:left="360"/>
        <w:rPr>
          <w:sz w:val="22"/>
          <w:szCs w:val="22"/>
        </w:rPr>
      </w:pPr>
      <w:r w:rsidRPr="00E50658">
        <w:rPr>
          <w:sz w:val="22"/>
          <w:szCs w:val="22"/>
        </w:rPr>
        <w:t>E.  Analyze how human activities may cause changes in an ecosystem.</w:t>
      </w:r>
    </w:p>
    <w:p w:rsidR="001074A7" w:rsidRPr="00E50658" w:rsidRDefault="001074A7" w:rsidP="00C5340C">
      <w:pPr>
        <w:pStyle w:val="ListParagraph"/>
        <w:ind w:left="648" w:hanging="288"/>
        <w:rPr>
          <w:sz w:val="22"/>
          <w:szCs w:val="22"/>
        </w:rPr>
      </w:pPr>
      <w:r w:rsidRPr="00E50658">
        <w:rPr>
          <w:sz w:val="22"/>
          <w:szCs w:val="22"/>
        </w:rPr>
        <w:t>F.  Compare and contrast the environmental effects of different industrial strategies such as energy generation, transportation, agriculture, etc.</w:t>
      </w:r>
    </w:p>
    <w:p w:rsidR="001074A7" w:rsidRPr="00E50658" w:rsidRDefault="001074A7" w:rsidP="00B13B9E">
      <w:pPr>
        <w:pStyle w:val="ListParagraph"/>
        <w:ind w:left="360"/>
        <w:rPr>
          <w:sz w:val="22"/>
          <w:szCs w:val="22"/>
        </w:rPr>
      </w:pPr>
      <w:r w:rsidRPr="00E50658">
        <w:rPr>
          <w:sz w:val="22"/>
          <w:szCs w:val="22"/>
        </w:rPr>
        <w:t>G.  Explain how the concept of supply and demand affects the environment.</w:t>
      </w:r>
    </w:p>
    <w:p w:rsidR="001074A7" w:rsidRDefault="001074A7" w:rsidP="00B13B9E">
      <w:pPr>
        <w:pStyle w:val="ListParagraph"/>
        <w:ind w:left="360"/>
        <w:rPr>
          <w:sz w:val="22"/>
          <w:szCs w:val="22"/>
        </w:rPr>
      </w:pPr>
      <w:r w:rsidRPr="00E50658">
        <w:rPr>
          <w:sz w:val="22"/>
          <w:szCs w:val="22"/>
        </w:rPr>
        <w:t>H.  Describe the relationship between population density and resource use and management.</w:t>
      </w:r>
    </w:p>
    <w:p w:rsidR="00700B36" w:rsidRDefault="00700B36" w:rsidP="00700B36">
      <w:pPr>
        <w:ind w:left="360"/>
        <w:rPr>
          <w:sz w:val="22"/>
          <w:szCs w:val="22"/>
        </w:rPr>
      </w:pPr>
      <w:r>
        <w:rPr>
          <w:sz w:val="22"/>
          <w:szCs w:val="22"/>
        </w:rPr>
        <w:t>I.</w:t>
      </w:r>
      <w:r>
        <w:rPr>
          <w:sz w:val="22"/>
          <w:szCs w:val="22"/>
        </w:rPr>
        <w:tab/>
        <w:t>Analyze technology’s role on the sustainability of natural resources.</w:t>
      </w:r>
    </w:p>
    <w:p w:rsidR="00700B36" w:rsidRDefault="00700B36" w:rsidP="00700B36">
      <w:pPr>
        <w:ind w:left="360"/>
        <w:rPr>
          <w:sz w:val="22"/>
          <w:szCs w:val="22"/>
        </w:rPr>
      </w:pPr>
      <w:r>
        <w:rPr>
          <w:sz w:val="22"/>
          <w:szCs w:val="22"/>
        </w:rPr>
        <w:t xml:space="preserve">J.   Compare </w:t>
      </w:r>
      <w:r w:rsidRPr="005345F8">
        <w:rPr>
          <w:sz w:val="22"/>
          <w:szCs w:val="22"/>
        </w:rPr>
        <w:t>and contrast</w:t>
      </w:r>
      <w:r>
        <w:rPr>
          <w:sz w:val="22"/>
          <w:szCs w:val="22"/>
        </w:rPr>
        <w:t xml:space="preserve"> historical and current pollution levels.</w:t>
      </w:r>
    </w:p>
    <w:p w:rsidR="00700B36" w:rsidRDefault="00700B36" w:rsidP="00700B36">
      <w:pPr>
        <w:ind w:left="360"/>
        <w:rPr>
          <w:sz w:val="22"/>
          <w:szCs w:val="22"/>
        </w:rPr>
      </w:pPr>
      <w:r>
        <w:rPr>
          <w:sz w:val="22"/>
          <w:szCs w:val="22"/>
        </w:rPr>
        <w:t xml:space="preserve">K.  Explain the international impact of environmental issues. </w:t>
      </w:r>
    </w:p>
    <w:p w:rsidR="00700B36" w:rsidRPr="00700B36" w:rsidRDefault="00700B36" w:rsidP="00700B36">
      <w:pPr>
        <w:rPr>
          <w:sz w:val="22"/>
          <w:szCs w:val="22"/>
        </w:rPr>
      </w:pPr>
    </w:p>
    <w:p w:rsidR="00C5340C" w:rsidRPr="00E50658" w:rsidRDefault="00C5340C" w:rsidP="00B13B9E">
      <w:pPr>
        <w:pStyle w:val="ListParagraph"/>
        <w:ind w:left="360"/>
        <w:rPr>
          <w:sz w:val="22"/>
          <w:szCs w:val="22"/>
        </w:rPr>
      </w:pPr>
    </w:p>
    <w:p w:rsidR="001074A7" w:rsidRDefault="001074A7" w:rsidP="00F8547F">
      <w:pPr>
        <w:rPr>
          <w:b/>
        </w:rPr>
      </w:pPr>
    </w:p>
    <w:p w:rsidR="001074A7" w:rsidRDefault="001074A7" w:rsidP="00F8547F">
      <w:pPr>
        <w:rPr>
          <w:b/>
        </w:rPr>
      </w:pPr>
      <w:r w:rsidRPr="00ED0043">
        <w:rPr>
          <w:b/>
        </w:rPr>
        <w:t>Assessments/ Measurement of Objectives:</w:t>
      </w:r>
    </w:p>
    <w:p w:rsidR="001074A7" w:rsidRPr="005345F8" w:rsidRDefault="001074A7" w:rsidP="00F8547F">
      <w:pPr>
        <w:pStyle w:val="ListParagraph"/>
        <w:numPr>
          <w:ilvl w:val="0"/>
          <w:numId w:val="11"/>
        </w:numPr>
        <w:rPr>
          <w:sz w:val="20"/>
          <w:szCs w:val="20"/>
        </w:rPr>
      </w:pPr>
      <w:r w:rsidRPr="005345F8">
        <w:rPr>
          <w:sz w:val="20"/>
          <w:szCs w:val="20"/>
        </w:rPr>
        <w:t>Review worksheets</w:t>
      </w:r>
    </w:p>
    <w:p w:rsidR="005345F8" w:rsidRPr="005345F8" w:rsidRDefault="005345F8" w:rsidP="00F8547F">
      <w:pPr>
        <w:pStyle w:val="ListParagraph"/>
        <w:numPr>
          <w:ilvl w:val="0"/>
          <w:numId w:val="11"/>
        </w:numPr>
        <w:rPr>
          <w:sz w:val="20"/>
          <w:szCs w:val="20"/>
        </w:rPr>
      </w:pPr>
      <w:r w:rsidRPr="005345F8">
        <w:rPr>
          <w:sz w:val="20"/>
          <w:szCs w:val="20"/>
        </w:rPr>
        <w:t>Homework activities</w:t>
      </w:r>
    </w:p>
    <w:p w:rsidR="005345F8" w:rsidRPr="005345F8" w:rsidRDefault="005345F8" w:rsidP="00F8547F">
      <w:pPr>
        <w:pStyle w:val="ListParagraph"/>
        <w:numPr>
          <w:ilvl w:val="0"/>
          <w:numId w:val="11"/>
        </w:numPr>
        <w:rPr>
          <w:sz w:val="20"/>
          <w:szCs w:val="20"/>
        </w:rPr>
      </w:pPr>
      <w:r w:rsidRPr="005345F8">
        <w:rPr>
          <w:sz w:val="20"/>
          <w:szCs w:val="20"/>
        </w:rPr>
        <w:t>Student projects / class assignments</w:t>
      </w:r>
    </w:p>
    <w:p w:rsidR="001074A7" w:rsidRPr="005345F8" w:rsidRDefault="001074A7" w:rsidP="00F8547F">
      <w:pPr>
        <w:pStyle w:val="ListParagraph"/>
        <w:numPr>
          <w:ilvl w:val="0"/>
          <w:numId w:val="11"/>
        </w:numPr>
        <w:rPr>
          <w:sz w:val="20"/>
          <w:szCs w:val="20"/>
        </w:rPr>
      </w:pPr>
      <w:r w:rsidRPr="005345F8">
        <w:rPr>
          <w:sz w:val="20"/>
          <w:szCs w:val="20"/>
        </w:rPr>
        <w:t>Quizzes</w:t>
      </w:r>
    </w:p>
    <w:p w:rsidR="001074A7" w:rsidRPr="005345F8" w:rsidRDefault="001074A7" w:rsidP="00F8547F">
      <w:pPr>
        <w:pStyle w:val="ListParagraph"/>
        <w:numPr>
          <w:ilvl w:val="0"/>
          <w:numId w:val="11"/>
        </w:numPr>
        <w:rPr>
          <w:sz w:val="20"/>
          <w:szCs w:val="20"/>
        </w:rPr>
      </w:pPr>
      <w:r w:rsidRPr="005345F8">
        <w:rPr>
          <w:sz w:val="20"/>
          <w:szCs w:val="20"/>
        </w:rPr>
        <w:t>Test</w:t>
      </w:r>
    </w:p>
    <w:p w:rsidR="001074A7" w:rsidRPr="00484124" w:rsidRDefault="001074A7" w:rsidP="00F8547F">
      <w:pPr>
        <w:pStyle w:val="ListParagraph"/>
        <w:ind w:left="1440"/>
        <w:rPr>
          <w:sz w:val="20"/>
          <w:szCs w:val="20"/>
        </w:rPr>
      </w:pPr>
    </w:p>
    <w:p w:rsidR="001074A7" w:rsidRDefault="001074A7" w:rsidP="00F8547F">
      <w:pPr>
        <w:rPr>
          <w:b/>
        </w:rPr>
      </w:pPr>
      <w:r w:rsidRPr="00ED0043">
        <w:rPr>
          <w:b/>
        </w:rPr>
        <w:t>Suggested Methods of Instruction / Learning Activities:</w:t>
      </w:r>
    </w:p>
    <w:p w:rsidR="001074A7" w:rsidRPr="005345F8" w:rsidRDefault="001074A7" w:rsidP="00F8547F">
      <w:pPr>
        <w:pStyle w:val="ListParagraph"/>
        <w:numPr>
          <w:ilvl w:val="0"/>
          <w:numId w:val="17"/>
        </w:numPr>
        <w:rPr>
          <w:sz w:val="20"/>
          <w:szCs w:val="20"/>
        </w:rPr>
      </w:pPr>
      <w:r w:rsidRPr="005345F8">
        <w:rPr>
          <w:sz w:val="20"/>
          <w:szCs w:val="20"/>
        </w:rPr>
        <w:t>Questioning/discussions</w:t>
      </w:r>
    </w:p>
    <w:p w:rsidR="001074A7" w:rsidRPr="005345F8" w:rsidRDefault="001074A7" w:rsidP="00F8547F">
      <w:pPr>
        <w:pStyle w:val="ListParagraph"/>
        <w:numPr>
          <w:ilvl w:val="0"/>
          <w:numId w:val="17"/>
        </w:numPr>
        <w:rPr>
          <w:sz w:val="20"/>
          <w:szCs w:val="20"/>
        </w:rPr>
      </w:pPr>
      <w:r w:rsidRPr="005345F8">
        <w:rPr>
          <w:sz w:val="20"/>
          <w:szCs w:val="20"/>
        </w:rPr>
        <w:t>“You Solve It” Sustainable Energy Use in PA.</w:t>
      </w:r>
    </w:p>
    <w:p w:rsidR="001074A7" w:rsidRPr="005345F8" w:rsidRDefault="001074A7" w:rsidP="00F8547F">
      <w:pPr>
        <w:pStyle w:val="ListParagraph"/>
        <w:numPr>
          <w:ilvl w:val="0"/>
          <w:numId w:val="17"/>
        </w:numPr>
        <w:rPr>
          <w:sz w:val="20"/>
          <w:szCs w:val="20"/>
        </w:rPr>
      </w:pPr>
      <w:r w:rsidRPr="005345F8">
        <w:rPr>
          <w:sz w:val="20"/>
          <w:szCs w:val="20"/>
        </w:rPr>
        <w:t>“You Solve It” Resource Shortages and Population.</w:t>
      </w:r>
    </w:p>
    <w:p w:rsidR="001074A7" w:rsidRPr="005345F8" w:rsidRDefault="001074A7" w:rsidP="00F8547F">
      <w:pPr>
        <w:pStyle w:val="ListParagraph"/>
        <w:numPr>
          <w:ilvl w:val="0"/>
          <w:numId w:val="17"/>
        </w:numPr>
        <w:rPr>
          <w:sz w:val="20"/>
          <w:szCs w:val="20"/>
        </w:rPr>
      </w:pPr>
      <w:r w:rsidRPr="005345F8">
        <w:rPr>
          <w:sz w:val="20"/>
          <w:szCs w:val="20"/>
        </w:rPr>
        <w:t>Case study: Solar Power in PA.</w:t>
      </w:r>
    </w:p>
    <w:p w:rsidR="001074A7" w:rsidRPr="005345F8" w:rsidRDefault="001074A7" w:rsidP="00F8547F">
      <w:pPr>
        <w:pStyle w:val="ListParagraph"/>
        <w:numPr>
          <w:ilvl w:val="0"/>
          <w:numId w:val="17"/>
        </w:numPr>
        <w:rPr>
          <w:sz w:val="20"/>
          <w:szCs w:val="20"/>
        </w:rPr>
      </w:pPr>
      <w:r w:rsidRPr="005345F8">
        <w:rPr>
          <w:sz w:val="20"/>
          <w:szCs w:val="20"/>
        </w:rPr>
        <w:t>“You Solve It” The Dangers of DDT.</w:t>
      </w:r>
    </w:p>
    <w:p w:rsidR="001074A7" w:rsidRPr="005345F8" w:rsidRDefault="001074A7" w:rsidP="00F8547F">
      <w:pPr>
        <w:pStyle w:val="ListParagraph"/>
        <w:numPr>
          <w:ilvl w:val="0"/>
          <w:numId w:val="17"/>
        </w:numPr>
        <w:rPr>
          <w:sz w:val="20"/>
          <w:szCs w:val="20"/>
        </w:rPr>
      </w:pPr>
      <w:r w:rsidRPr="005345F8">
        <w:rPr>
          <w:sz w:val="20"/>
          <w:szCs w:val="20"/>
        </w:rPr>
        <w:t>Case Study: Rachel Carson’s Legacy.</w:t>
      </w:r>
    </w:p>
    <w:p w:rsidR="001074A7" w:rsidRPr="005345F8" w:rsidRDefault="001074A7" w:rsidP="00F8547F">
      <w:pPr>
        <w:pStyle w:val="ListParagraph"/>
        <w:numPr>
          <w:ilvl w:val="0"/>
          <w:numId w:val="17"/>
        </w:numPr>
        <w:rPr>
          <w:sz w:val="20"/>
          <w:szCs w:val="20"/>
        </w:rPr>
      </w:pPr>
      <w:r w:rsidRPr="005345F8">
        <w:rPr>
          <w:sz w:val="20"/>
          <w:szCs w:val="20"/>
        </w:rPr>
        <w:t>“You Solve It” The Serpentine Aster: A Plant in Danger in PA.</w:t>
      </w:r>
    </w:p>
    <w:p w:rsidR="001074A7" w:rsidRPr="005345F8" w:rsidRDefault="001074A7" w:rsidP="00F8547F">
      <w:pPr>
        <w:pStyle w:val="ListParagraph"/>
        <w:numPr>
          <w:ilvl w:val="0"/>
          <w:numId w:val="17"/>
        </w:numPr>
        <w:rPr>
          <w:sz w:val="20"/>
          <w:szCs w:val="20"/>
        </w:rPr>
      </w:pPr>
      <w:r w:rsidRPr="005345F8">
        <w:rPr>
          <w:sz w:val="20"/>
          <w:szCs w:val="20"/>
        </w:rPr>
        <w:t>Active Reading Assignment:  Humans and the environment.</w:t>
      </w:r>
    </w:p>
    <w:p w:rsidR="001074A7" w:rsidRPr="005345F8" w:rsidRDefault="001074A7" w:rsidP="00A34189">
      <w:pPr>
        <w:pStyle w:val="ListParagraph"/>
        <w:numPr>
          <w:ilvl w:val="0"/>
          <w:numId w:val="17"/>
        </w:numPr>
        <w:rPr>
          <w:sz w:val="20"/>
          <w:szCs w:val="20"/>
        </w:rPr>
      </w:pPr>
      <w:r w:rsidRPr="005345F8">
        <w:rPr>
          <w:sz w:val="20"/>
          <w:szCs w:val="20"/>
        </w:rPr>
        <w:t>Active Reading Assignment: Sustainability</w:t>
      </w:r>
    </w:p>
    <w:p w:rsidR="001074A7" w:rsidRPr="005345F8" w:rsidRDefault="001074A7" w:rsidP="00F8547F">
      <w:pPr>
        <w:pStyle w:val="ListParagraph"/>
        <w:numPr>
          <w:ilvl w:val="0"/>
          <w:numId w:val="17"/>
        </w:numPr>
        <w:rPr>
          <w:sz w:val="20"/>
          <w:szCs w:val="20"/>
        </w:rPr>
      </w:pPr>
      <w:r w:rsidRPr="005345F8">
        <w:rPr>
          <w:sz w:val="20"/>
          <w:szCs w:val="20"/>
        </w:rPr>
        <w:t>Reading assignment worksheets</w:t>
      </w:r>
    </w:p>
    <w:p w:rsidR="001074A7" w:rsidRPr="00484124" w:rsidRDefault="001074A7" w:rsidP="00F8547F">
      <w:pPr>
        <w:pStyle w:val="ListParagraph"/>
        <w:rPr>
          <w:sz w:val="20"/>
          <w:szCs w:val="20"/>
        </w:rPr>
      </w:pPr>
    </w:p>
    <w:p w:rsidR="001074A7" w:rsidRDefault="001074A7" w:rsidP="00F8547F">
      <w:pPr>
        <w:rPr>
          <w:b/>
          <w:sz w:val="20"/>
        </w:rPr>
      </w:pPr>
    </w:p>
    <w:p w:rsidR="00B96874" w:rsidRDefault="00B96874" w:rsidP="00F8547F">
      <w:pPr>
        <w:rPr>
          <w:b/>
          <w:sz w:val="20"/>
        </w:rPr>
      </w:pPr>
    </w:p>
    <w:p w:rsidR="00B96874" w:rsidRDefault="00B96874" w:rsidP="00F8547F">
      <w:pPr>
        <w:rPr>
          <w:b/>
          <w:sz w:val="20"/>
        </w:rPr>
      </w:pPr>
    </w:p>
    <w:p w:rsidR="00971BD4" w:rsidRDefault="00971BD4"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1074A7" w:rsidRPr="00ED0043" w:rsidRDefault="001074A7" w:rsidP="00F8547F">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9: Environmental Laws and Regulations</w:t>
      </w:r>
    </w:p>
    <w:p w:rsidR="001074A7" w:rsidRPr="000C3346" w:rsidRDefault="001074A7" w:rsidP="00F8547F">
      <w:pPr>
        <w:rPr>
          <w:sz w:val="16"/>
          <w:szCs w:val="16"/>
        </w:rPr>
      </w:pPr>
    </w:p>
    <w:p w:rsidR="001074A7" w:rsidRDefault="001074A7" w:rsidP="00F8547F">
      <w:pPr>
        <w:rPr>
          <w:sz w:val="20"/>
          <w:szCs w:val="20"/>
        </w:rPr>
      </w:pPr>
      <w:r w:rsidRPr="00ED0043">
        <w:rPr>
          <w:b/>
        </w:rPr>
        <w:t>Estimated Time:</w:t>
      </w:r>
      <w:r w:rsidRPr="005345F8">
        <w:rPr>
          <w:b/>
        </w:rPr>
        <w:t xml:space="preserve"> </w:t>
      </w:r>
      <w:r w:rsidRPr="005345F8">
        <w:t>1 week</w:t>
      </w:r>
    </w:p>
    <w:p w:rsidR="00C5340C" w:rsidRPr="00971BD4" w:rsidRDefault="00C5340C" w:rsidP="00F8547F">
      <w:pPr>
        <w:rPr>
          <w:sz w:val="20"/>
          <w:szCs w:val="20"/>
        </w:rPr>
      </w:pPr>
    </w:p>
    <w:p w:rsidR="001074A7" w:rsidRPr="00971BD4" w:rsidRDefault="001074A7" w:rsidP="007F14E9">
      <w:pPr>
        <w:rPr>
          <w:sz w:val="20"/>
          <w:szCs w:val="20"/>
        </w:rPr>
      </w:pPr>
      <w:r w:rsidRPr="00ED0043">
        <w:rPr>
          <w:b/>
        </w:rPr>
        <w:t>Standard Alignment:</w:t>
      </w:r>
      <w:r>
        <w:rPr>
          <w:b/>
        </w:rPr>
        <w:t xml:space="preserve">  </w:t>
      </w:r>
    </w:p>
    <w:p w:rsidR="001074A7" w:rsidRPr="005345F8" w:rsidRDefault="00700B36" w:rsidP="00F8547F">
      <w:pPr>
        <w:rPr>
          <w:sz w:val="20"/>
          <w:szCs w:val="20"/>
        </w:rPr>
      </w:pPr>
      <w:proofErr w:type="gramStart"/>
      <w:r w:rsidRPr="005345F8">
        <w:rPr>
          <w:sz w:val="20"/>
          <w:szCs w:val="20"/>
        </w:rPr>
        <w:t>4.9.12A – Analyze environmental laws and regulations as they relate to environmental issues.</w:t>
      </w:r>
      <w:proofErr w:type="gramEnd"/>
    </w:p>
    <w:p w:rsidR="001074A7" w:rsidRDefault="001074A7" w:rsidP="00F8547F"/>
    <w:p w:rsidR="001074A7" w:rsidRDefault="001074A7" w:rsidP="00F8547F">
      <w:pPr>
        <w:rPr>
          <w:b/>
        </w:rPr>
      </w:pPr>
      <w:r w:rsidRPr="00ED0043">
        <w:rPr>
          <w:b/>
        </w:rPr>
        <w:t>Curricular Objectives:</w:t>
      </w:r>
    </w:p>
    <w:p w:rsidR="001074A7" w:rsidRPr="00C5340C" w:rsidRDefault="001074A7" w:rsidP="00F60B0A">
      <w:pPr>
        <w:pStyle w:val="ListParagraph"/>
        <w:ind w:left="360"/>
        <w:rPr>
          <w:sz w:val="22"/>
          <w:szCs w:val="22"/>
        </w:rPr>
      </w:pPr>
      <w:r w:rsidRPr="00C5340C">
        <w:rPr>
          <w:sz w:val="22"/>
          <w:szCs w:val="22"/>
        </w:rPr>
        <w:t>A.  Explain why environmental laws and regulations are developed and enacted.</w:t>
      </w:r>
    </w:p>
    <w:p w:rsidR="001074A7" w:rsidRPr="00C5340C" w:rsidRDefault="001074A7" w:rsidP="00F60B0A">
      <w:pPr>
        <w:pStyle w:val="ListParagraph"/>
        <w:ind w:left="360"/>
        <w:rPr>
          <w:sz w:val="22"/>
          <w:szCs w:val="22"/>
        </w:rPr>
      </w:pPr>
      <w:r w:rsidRPr="00C5340C">
        <w:rPr>
          <w:sz w:val="22"/>
          <w:szCs w:val="22"/>
        </w:rPr>
        <w:lastRenderedPageBreak/>
        <w:t>B.  Analyze the roles that local, state, and federal governments play in the development and enforcement of environmental laws.</w:t>
      </w:r>
    </w:p>
    <w:p w:rsidR="001074A7" w:rsidRPr="00C5340C" w:rsidRDefault="001074A7" w:rsidP="00F60B0A">
      <w:pPr>
        <w:pStyle w:val="ListParagraph"/>
        <w:ind w:left="360"/>
        <w:rPr>
          <w:sz w:val="22"/>
          <w:szCs w:val="22"/>
        </w:rPr>
      </w:pPr>
      <w:r w:rsidRPr="00C5340C">
        <w:rPr>
          <w:sz w:val="22"/>
          <w:szCs w:val="22"/>
        </w:rPr>
        <w:t>C.  Explain the positive and negative impacts associated with passing environmental laws and regulations.</w:t>
      </w:r>
    </w:p>
    <w:p w:rsidR="001074A7" w:rsidRPr="00C5340C" w:rsidRDefault="001074A7" w:rsidP="00F60B0A">
      <w:pPr>
        <w:pStyle w:val="ListParagraph"/>
        <w:ind w:left="360"/>
        <w:rPr>
          <w:sz w:val="22"/>
          <w:szCs w:val="22"/>
        </w:rPr>
      </w:pPr>
      <w:r w:rsidRPr="00C5340C">
        <w:rPr>
          <w:sz w:val="22"/>
          <w:szCs w:val="22"/>
        </w:rPr>
        <w:t>D.  Understand rights of property owners and environmental laws and regulations.</w:t>
      </w:r>
    </w:p>
    <w:p w:rsidR="001074A7" w:rsidRPr="00C5340C" w:rsidRDefault="001074A7" w:rsidP="00F60B0A">
      <w:pPr>
        <w:pStyle w:val="ListParagraph"/>
        <w:ind w:left="360"/>
        <w:rPr>
          <w:sz w:val="22"/>
          <w:szCs w:val="22"/>
        </w:rPr>
      </w:pPr>
      <w:r w:rsidRPr="00C5340C">
        <w:rPr>
          <w:sz w:val="22"/>
          <w:szCs w:val="22"/>
        </w:rPr>
        <w:t>E.  Identify local and state environmental regulations and their impact on environmental health.</w:t>
      </w:r>
    </w:p>
    <w:p w:rsidR="001074A7" w:rsidRPr="00C5340C" w:rsidRDefault="001074A7" w:rsidP="00F60B0A">
      <w:pPr>
        <w:pStyle w:val="ListParagraph"/>
        <w:ind w:left="360"/>
        <w:rPr>
          <w:sz w:val="22"/>
          <w:szCs w:val="22"/>
        </w:rPr>
      </w:pPr>
      <w:r w:rsidRPr="00C5340C">
        <w:rPr>
          <w:sz w:val="22"/>
          <w:szCs w:val="22"/>
        </w:rPr>
        <w:t>F.  Explain the positive and negative impacts of the Endangered Species Act.</w:t>
      </w:r>
    </w:p>
    <w:p w:rsidR="001074A7" w:rsidRDefault="001074A7" w:rsidP="00F8547F">
      <w:pPr>
        <w:rPr>
          <w:b/>
        </w:rPr>
      </w:pPr>
    </w:p>
    <w:p w:rsidR="001074A7" w:rsidRDefault="001074A7" w:rsidP="00F8547F">
      <w:pPr>
        <w:rPr>
          <w:b/>
        </w:rPr>
      </w:pPr>
      <w:r w:rsidRPr="00ED0043">
        <w:rPr>
          <w:b/>
        </w:rPr>
        <w:t>Assessments/ Measurement of Objectives:</w:t>
      </w:r>
    </w:p>
    <w:p w:rsidR="001074A7" w:rsidRPr="005345F8" w:rsidRDefault="001074A7" w:rsidP="00F8547F">
      <w:pPr>
        <w:pStyle w:val="ListParagraph"/>
        <w:numPr>
          <w:ilvl w:val="0"/>
          <w:numId w:val="11"/>
        </w:numPr>
        <w:rPr>
          <w:sz w:val="20"/>
          <w:szCs w:val="20"/>
        </w:rPr>
      </w:pPr>
      <w:r w:rsidRPr="005345F8">
        <w:rPr>
          <w:sz w:val="20"/>
          <w:szCs w:val="20"/>
        </w:rPr>
        <w:t>Review worksheets</w:t>
      </w:r>
    </w:p>
    <w:p w:rsidR="005345F8" w:rsidRPr="005345F8" w:rsidRDefault="005345F8" w:rsidP="00F8547F">
      <w:pPr>
        <w:pStyle w:val="ListParagraph"/>
        <w:numPr>
          <w:ilvl w:val="0"/>
          <w:numId w:val="11"/>
        </w:numPr>
        <w:rPr>
          <w:sz w:val="20"/>
          <w:szCs w:val="20"/>
        </w:rPr>
      </w:pPr>
      <w:r w:rsidRPr="005345F8">
        <w:rPr>
          <w:sz w:val="20"/>
          <w:szCs w:val="20"/>
        </w:rPr>
        <w:t>Homework activities</w:t>
      </w:r>
    </w:p>
    <w:p w:rsidR="005345F8" w:rsidRPr="005345F8" w:rsidRDefault="005345F8" w:rsidP="00F8547F">
      <w:pPr>
        <w:pStyle w:val="ListParagraph"/>
        <w:numPr>
          <w:ilvl w:val="0"/>
          <w:numId w:val="11"/>
        </w:numPr>
        <w:rPr>
          <w:sz w:val="20"/>
          <w:szCs w:val="20"/>
        </w:rPr>
      </w:pPr>
      <w:r w:rsidRPr="005345F8">
        <w:rPr>
          <w:sz w:val="20"/>
          <w:szCs w:val="20"/>
        </w:rPr>
        <w:t>Student projects / class assignments</w:t>
      </w:r>
    </w:p>
    <w:p w:rsidR="001074A7" w:rsidRPr="005345F8" w:rsidRDefault="001074A7" w:rsidP="00F8547F">
      <w:pPr>
        <w:pStyle w:val="ListParagraph"/>
        <w:numPr>
          <w:ilvl w:val="0"/>
          <w:numId w:val="11"/>
        </w:numPr>
        <w:rPr>
          <w:sz w:val="20"/>
          <w:szCs w:val="20"/>
        </w:rPr>
      </w:pPr>
      <w:r w:rsidRPr="005345F8">
        <w:rPr>
          <w:sz w:val="20"/>
          <w:szCs w:val="20"/>
        </w:rPr>
        <w:t>Quizzes</w:t>
      </w:r>
    </w:p>
    <w:p w:rsidR="001074A7" w:rsidRPr="005345F8" w:rsidRDefault="001074A7" w:rsidP="00F8547F">
      <w:pPr>
        <w:pStyle w:val="ListParagraph"/>
        <w:numPr>
          <w:ilvl w:val="0"/>
          <w:numId w:val="11"/>
        </w:numPr>
        <w:rPr>
          <w:sz w:val="20"/>
          <w:szCs w:val="20"/>
        </w:rPr>
      </w:pPr>
      <w:r w:rsidRPr="005345F8">
        <w:rPr>
          <w:sz w:val="20"/>
          <w:szCs w:val="20"/>
        </w:rPr>
        <w:t>Test</w:t>
      </w:r>
    </w:p>
    <w:p w:rsidR="001074A7" w:rsidRPr="00484124" w:rsidRDefault="001074A7" w:rsidP="00F8547F">
      <w:pPr>
        <w:pStyle w:val="ListParagraph"/>
        <w:ind w:left="1440"/>
        <w:rPr>
          <w:sz w:val="20"/>
          <w:szCs w:val="20"/>
        </w:rPr>
      </w:pPr>
    </w:p>
    <w:p w:rsidR="001074A7" w:rsidRDefault="001074A7" w:rsidP="00F8547F">
      <w:pPr>
        <w:rPr>
          <w:b/>
        </w:rPr>
      </w:pPr>
      <w:r w:rsidRPr="00ED0043">
        <w:rPr>
          <w:b/>
        </w:rPr>
        <w:t>Suggested Methods of Instruction / Learning Activities:</w:t>
      </w:r>
    </w:p>
    <w:p w:rsidR="001074A7" w:rsidRPr="005345F8" w:rsidRDefault="001074A7" w:rsidP="00F8547F">
      <w:pPr>
        <w:pStyle w:val="ListParagraph"/>
        <w:numPr>
          <w:ilvl w:val="0"/>
          <w:numId w:val="17"/>
        </w:numPr>
        <w:rPr>
          <w:sz w:val="20"/>
          <w:szCs w:val="20"/>
        </w:rPr>
      </w:pPr>
      <w:r w:rsidRPr="005345F8">
        <w:rPr>
          <w:sz w:val="20"/>
          <w:szCs w:val="20"/>
        </w:rPr>
        <w:t>Questioning/discussions</w:t>
      </w:r>
    </w:p>
    <w:p w:rsidR="001074A7" w:rsidRPr="005345F8" w:rsidRDefault="001074A7" w:rsidP="00F8547F">
      <w:pPr>
        <w:pStyle w:val="ListParagraph"/>
        <w:numPr>
          <w:ilvl w:val="0"/>
          <w:numId w:val="17"/>
        </w:numPr>
        <w:rPr>
          <w:sz w:val="20"/>
          <w:szCs w:val="20"/>
        </w:rPr>
      </w:pPr>
      <w:r w:rsidRPr="005345F8">
        <w:rPr>
          <w:sz w:val="20"/>
          <w:szCs w:val="20"/>
        </w:rPr>
        <w:t>“You Solve It” Enforcing the Endangered Species Act.</w:t>
      </w:r>
    </w:p>
    <w:p w:rsidR="001074A7" w:rsidRPr="005345F8" w:rsidRDefault="001074A7" w:rsidP="00F8547F">
      <w:pPr>
        <w:pStyle w:val="ListParagraph"/>
        <w:numPr>
          <w:ilvl w:val="0"/>
          <w:numId w:val="17"/>
        </w:numPr>
        <w:rPr>
          <w:sz w:val="20"/>
          <w:szCs w:val="20"/>
        </w:rPr>
      </w:pPr>
      <w:r w:rsidRPr="005345F8">
        <w:rPr>
          <w:sz w:val="20"/>
          <w:szCs w:val="20"/>
        </w:rPr>
        <w:t>Case study questions: Chesapeake 2000 Agreement.</w:t>
      </w:r>
    </w:p>
    <w:p w:rsidR="001074A7" w:rsidRPr="005345F8" w:rsidRDefault="001074A7" w:rsidP="00F8547F">
      <w:pPr>
        <w:pStyle w:val="ListParagraph"/>
        <w:numPr>
          <w:ilvl w:val="0"/>
          <w:numId w:val="17"/>
        </w:numPr>
        <w:rPr>
          <w:sz w:val="20"/>
          <w:szCs w:val="20"/>
        </w:rPr>
      </w:pPr>
      <w:r w:rsidRPr="005345F8">
        <w:rPr>
          <w:sz w:val="20"/>
          <w:szCs w:val="20"/>
        </w:rPr>
        <w:t>Active Reading Assignment:  Humans and the Environment.</w:t>
      </w:r>
    </w:p>
    <w:p w:rsidR="001074A7" w:rsidRPr="005345F8" w:rsidRDefault="001074A7" w:rsidP="00F8547F">
      <w:pPr>
        <w:pStyle w:val="ListParagraph"/>
        <w:numPr>
          <w:ilvl w:val="0"/>
          <w:numId w:val="17"/>
        </w:numPr>
        <w:rPr>
          <w:sz w:val="20"/>
          <w:szCs w:val="20"/>
        </w:rPr>
      </w:pPr>
      <w:r w:rsidRPr="005345F8">
        <w:rPr>
          <w:sz w:val="20"/>
          <w:szCs w:val="20"/>
        </w:rPr>
        <w:t xml:space="preserve">Active Reading Assignment: Sustainability. </w:t>
      </w:r>
    </w:p>
    <w:p w:rsidR="001074A7" w:rsidRPr="005345F8" w:rsidRDefault="001074A7" w:rsidP="00F8547F">
      <w:pPr>
        <w:pStyle w:val="ListParagraph"/>
        <w:numPr>
          <w:ilvl w:val="0"/>
          <w:numId w:val="17"/>
        </w:numPr>
        <w:rPr>
          <w:sz w:val="20"/>
          <w:szCs w:val="20"/>
        </w:rPr>
      </w:pPr>
      <w:r w:rsidRPr="005345F8">
        <w:rPr>
          <w:sz w:val="20"/>
          <w:szCs w:val="20"/>
        </w:rPr>
        <w:t>Reading assignment worksheets</w:t>
      </w:r>
    </w:p>
    <w:p w:rsidR="001074A7" w:rsidRPr="00484124" w:rsidRDefault="001074A7" w:rsidP="00F8547F">
      <w:pPr>
        <w:pStyle w:val="ListParagraph"/>
        <w:rPr>
          <w:sz w:val="20"/>
          <w:szCs w:val="20"/>
        </w:rPr>
      </w:pPr>
    </w:p>
    <w:p w:rsidR="001074A7" w:rsidRDefault="001074A7" w:rsidP="00F8547F">
      <w:pPr>
        <w:rPr>
          <w:b/>
          <w:sz w:val="20"/>
        </w:rPr>
      </w:pPr>
    </w:p>
    <w:p w:rsidR="00700B36" w:rsidRDefault="00700B36" w:rsidP="00F8547F">
      <w:pPr>
        <w:rPr>
          <w:b/>
          <w:sz w:val="20"/>
        </w:rPr>
      </w:pPr>
    </w:p>
    <w:p w:rsidR="00700B36" w:rsidRDefault="00700B36"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5345F8" w:rsidRDefault="005345F8" w:rsidP="00F8547F">
      <w:pPr>
        <w:rPr>
          <w:b/>
          <w:sz w:val="20"/>
        </w:rPr>
      </w:pPr>
    </w:p>
    <w:p w:rsidR="00700B36" w:rsidRDefault="00700B36" w:rsidP="00F8547F">
      <w:pPr>
        <w:rPr>
          <w:b/>
          <w:sz w:val="20"/>
        </w:rPr>
      </w:pPr>
    </w:p>
    <w:p w:rsidR="001074A7" w:rsidRPr="00ED0043" w:rsidRDefault="001074A7" w:rsidP="00F8547F">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10:  Zoology</w:t>
      </w:r>
    </w:p>
    <w:p w:rsidR="001074A7" w:rsidRPr="000C3346" w:rsidRDefault="001074A7" w:rsidP="00F8547F">
      <w:pPr>
        <w:rPr>
          <w:sz w:val="16"/>
          <w:szCs w:val="16"/>
        </w:rPr>
      </w:pPr>
    </w:p>
    <w:p w:rsidR="001074A7" w:rsidRDefault="001074A7" w:rsidP="00F8547F">
      <w:pPr>
        <w:rPr>
          <w:sz w:val="20"/>
          <w:szCs w:val="20"/>
        </w:rPr>
      </w:pPr>
      <w:r w:rsidRPr="00ED0043">
        <w:rPr>
          <w:b/>
        </w:rPr>
        <w:t xml:space="preserve">Estimated Time: </w:t>
      </w:r>
      <w:r>
        <w:rPr>
          <w:b/>
        </w:rPr>
        <w:t xml:space="preserve"> </w:t>
      </w:r>
      <w:r w:rsidRPr="005345F8">
        <w:t>Taught throughout the semester</w:t>
      </w:r>
      <w:r w:rsidR="00705AFB" w:rsidRPr="005345F8">
        <w:t xml:space="preserve"> </w:t>
      </w:r>
      <w:r w:rsidR="00971BD4" w:rsidRPr="005345F8">
        <w:t>–</w:t>
      </w:r>
      <w:r w:rsidR="00705AFB" w:rsidRPr="005345F8">
        <w:t xml:space="preserve"> </w:t>
      </w:r>
      <w:r w:rsidR="00971BD4" w:rsidRPr="005345F8">
        <w:t>2.5-4 weeks total time</w:t>
      </w:r>
    </w:p>
    <w:p w:rsidR="00700B36" w:rsidRPr="00971BD4" w:rsidRDefault="00700B36" w:rsidP="00F8547F">
      <w:pPr>
        <w:rPr>
          <w:sz w:val="20"/>
          <w:szCs w:val="20"/>
        </w:rPr>
      </w:pPr>
    </w:p>
    <w:p w:rsidR="001074A7" w:rsidRPr="00ED0043" w:rsidRDefault="001074A7" w:rsidP="00F8547F">
      <w:pPr>
        <w:rPr>
          <w:b/>
        </w:rPr>
      </w:pPr>
      <w:r w:rsidRPr="00ED0043">
        <w:rPr>
          <w:b/>
        </w:rPr>
        <w:t>Standard Alignment:</w:t>
      </w:r>
      <w:r>
        <w:rPr>
          <w:b/>
        </w:rPr>
        <w:t xml:space="preserve">  </w:t>
      </w:r>
    </w:p>
    <w:p w:rsidR="001074A7" w:rsidRPr="008512AF" w:rsidRDefault="00700B36" w:rsidP="00F8547F">
      <w:pPr>
        <w:rPr>
          <w:sz w:val="20"/>
          <w:szCs w:val="20"/>
        </w:rPr>
      </w:pPr>
      <w:r w:rsidRPr="008512AF">
        <w:rPr>
          <w:sz w:val="20"/>
          <w:szCs w:val="20"/>
        </w:rPr>
        <w:t xml:space="preserve">3.3.12A </w:t>
      </w:r>
      <w:r w:rsidR="00B96874" w:rsidRPr="008512AF">
        <w:rPr>
          <w:sz w:val="20"/>
          <w:szCs w:val="20"/>
        </w:rPr>
        <w:t>–</w:t>
      </w:r>
      <w:r w:rsidRPr="008512AF">
        <w:rPr>
          <w:sz w:val="20"/>
          <w:szCs w:val="20"/>
        </w:rPr>
        <w:t xml:space="preserve"> </w:t>
      </w:r>
      <w:r w:rsidR="00B96874" w:rsidRPr="008512AF">
        <w:rPr>
          <w:sz w:val="20"/>
          <w:szCs w:val="20"/>
        </w:rPr>
        <w:t>Explain the relationship between structure and function at all levels of organization.</w:t>
      </w:r>
    </w:p>
    <w:p w:rsidR="00B96874" w:rsidRPr="008512AF" w:rsidRDefault="00B96874" w:rsidP="00F8547F">
      <w:pPr>
        <w:rPr>
          <w:sz w:val="20"/>
          <w:szCs w:val="20"/>
        </w:rPr>
      </w:pPr>
      <w:proofErr w:type="gramStart"/>
      <w:r w:rsidRPr="008512AF">
        <w:rPr>
          <w:sz w:val="20"/>
          <w:szCs w:val="20"/>
        </w:rPr>
        <w:t>3.3.12B – Analyze the chemical and structural basis of living organisms.</w:t>
      </w:r>
      <w:proofErr w:type="gramEnd"/>
    </w:p>
    <w:p w:rsidR="008512AF" w:rsidRDefault="008512AF" w:rsidP="00F8547F">
      <w:pPr>
        <w:rPr>
          <w:b/>
        </w:rPr>
      </w:pPr>
    </w:p>
    <w:p w:rsidR="008512AF" w:rsidRDefault="008512AF" w:rsidP="00F8547F">
      <w:pPr>
        <w:rPr>
          <w:b/>
        </w:rPr>
      </w:pPr>
    </w:p>
    <w:p w:rsidR="001074A7" w:rsidRDefault="001074A7" w:rsidP="00F8547F">
      <w:pPr>
        <w:rPr>
          <w:b/>
        </w:rPr>
      </w:pPr>
      <w:r w:rsidRPr="00ED0043">
        <w:rPr>
          <w:b/>
        </w:rPr>
        <w:t>Curricular Objectives:</w:t>
      </w:r>
    </w:p>
    <w:p w:rsidR="001074A7" w:rsidRPr="00700B36" w:rsidRDefault="001074A7" w:rsidP="000A5EE0">
      <w:pPr>
        <w:pStyle w:val="ListParagraph"/>
        <w:numPr>
          <w:ilvl w:val="0"/>
          <w:numId w:val="37"/>
        </w:numPr>
        <w:rPr>
          <w:sz w:val="22"/>
          <w:szCs w:val="22"/>
        </w:rPr>
      </w:pPr>
      <w:r w:rsidRPr="00700B36">
        <w:rPr>
          <w:sz w:val="22"/>
          <w:szCs w:val="22"/>
        </w:rPr>
        <w:t>Describe the biology and natural history of select Pennsylvania organisms.</w:t>
      </w:r>
    </w:p>
    <w:p w:rsidR="001074A7" w:rsidRPr="00700B36" w:rsidRDefault="001074A7" w:rsidP="000A5EE0">
      <w:pPr>
        <w:pStyle w:val="ListParagraph"/>
        <w:numPr>
          <w:ilvl w:val="0"/>
          <w:numId w:val="37"/>
        </w:numPr>
        <w:rPr>
          <w:sz w:val="22"/>
          <w:szCs w:val="22"/>
        </w:rPr>
      </w:pPr>
      <w:r w:rsidRPr="00700B36">
        <w:rPr>
          <w:sz w:val="22"/>
          <w:szCs w:val="22"/>
        </w:rPr>
        <w:lastRenderedPageBreak/>
        <w:t>Explain the ecological and economic importance of each organism.</w:t>
      </w:r>
    </w:p>
    <w:p w:rsidR="00971BD4" w:rsidRPr="00700B36" w:rsidRDefault="00971BD4" w:rsidP="00971BD4">
      <w:pPr>
        <w:pStyle w:val="ListParagraph"/>
        <w:rPr>
          <w:sz w:val="22"/>
          <w:szCs w:val="22"/>
        </w:rPr>
      </w:pPr>
    </w:p>
    <w:p w:rsidR="001074A7" w:rsidRDefault="001074A7" w:rsidP="00F8547F">
      <w:pPr>
        <w:rPr>
          <w:b/>
        </w:rPr>
      </w:pPr>
      <w:r w:rsidRPr="00ED0043">
        <w:rPr>
          <w:b/>
        </w:rPr>
        <w:t>Assessments/ Measurement of Objectives:</w:t>
      </w:r>
    </w:p>
    <w:p w:rsidR="001074A7" w:rsidRPr="008512AF" w:rsidRDefault="001074A7" w:rsidP="00F078F7">
      <w:pPr>
        <w:pStyle w:val="ListParagraph"/>
        <w:numPr>
          <w:ilvl w:val="0"/>
          <w:numId w:val="11"/>
        </w:numPr>
        <w:rPr>
          <w:sz w:val="20"/>
          <w:szCs w:val="20"/>
        </w:rPr>
      </w:pPr>
      <w:r w:rsidRPr="008512AF">
        <w:rPr>
          <w:sz w:val="20"/>
          <w:szCs w:val="20"/>
        </w:rPr>
        <w:t>Notes</w:t>
      </w:r>
    </w:p>
    <w:p w:rsidR="008512AF" w:rsidRPr="008512AF" w:rsidRDefault="008512AF" w:rsidP="00F078F7">
      <w:pPr>
        <w:pStyle w:val="ListParagraph"/>
        <w:numPr>
          <w:ilvl w:val="0"/>
          <w:numId w:val="11"/>
        </w:numPr>
        <w:rPr>
          <w:sz w:val="20"/>
          <w:szCs w:val="20"/>
        </w:rPr>
      </w:pPr>
      <w:r w:rsidRPr="008512AF">
        <w:rPr>
          <w:sz w:val="20"/>
          <w:szCs w:val="20"/>
        </w:rPr>
        <w:t>Class assignments</w:t>
      </w:r>
    </w:p>
    <w:p w:rsidR="001074A7" w:rsidRPr="008512AF" w:rsidRDefault="001074A7" w:rsidP="00F8547F">
      <w:pPr>
        <w:pStyle w:val="ListParagraph"/>
        <w:numPr>
          <w:ilvl w:val="0"/>
          <w:numId w:val="11"/>
        </w:numPr>
        <w:rPr>
          <w:sz w:val="20"/>
          <w:szCs w:val="20"/>
        </w:rPr>
      </w:pPr>
      <w:r w:rsidRPr="008512AF">
        <w:rPr>
          <w:sz w:val="20"/>
          <w:szCs w:val="20"/>
        </w:rPr>
        <w:t>Quizzes</w:t>
      </w:r>
    </w:p>
    <w:p w:rsidR="001074A7" w:rsidRPr="008512AF" w:rsidRDefault="001074A7" w:rsidP="00F8547F">
      <w:pPr>
        <w:pStyle w:val="ListParagraph"/>
        <w:numPr>
          <w:ilvl w:val="0"/>
          <w:numId w:val="11"/>
        </w:numPr>
        <w:rPr>
          <w:sz w:val="20"/>
          <w:szCs w:val="20"/>
        </w:rPr>
      </w:pPr>
      <w:r w:rsidRPr="008512AF">
        <w:rPr>
          <w:sz w:val="20"/>
          <w:szCs w:val="20"/>
        </w:rPr>
        <w:t>Test</w:t>
      </w:r>
    </w:p>
    <w:p w:rsidR="001074A7" w:rsidRPr="00F078F7" w:rsidRDefault="001074A7" w:rsidP="00F078F7">
      <w:pPr>
        <w:ind w:left="1080"/>
        <w:rPr>
          <w:sz w:val="20"/>
          <w:szCs w:val="20"/>
        </w:rPr>
      </w:pPr>
    </w:p>
    <w:p w:rsidR="001074A7" w:rsidRDefault="001074A7" w:rsidP="00F8547F">
      <w:pPr>
        <w:rPr>
          <w:b/>
        </w:rPr>
      </w:pPr>
      <w:r w:rsidRPr="00ED0043">
        <w:rPr>
          <w:b/>
        </w:rPr>
        <w:t>Suggested Methods of Instruction / Learning Activities:</w:t>
      </w:r>
    </w:p>
    <w:p w:rsidR="001074A7" w:rsidRPr="008512AF" w:rsidRDefault="001074A7" w:rsidP="00F8547F">
      <w:pPr>
        <w:pStyle w:val="ListParagraph"/>
        <w:numPr>
          <w:ilvl w:val="0"/>
          <w:numId w:val="17"/>
        </w:numPr>
        <w:rPr>
          <w:sz w:val="20"/>
          <w:szCs w:val="20"/>
        </w:rPr>
      </w:pPr>
      <w:r w:rsidRPr="008512AF">
        <w:rPr>
          <w:sz w:val="20"/>
          <w:szCs w:val="20"/>
        </w:rPr>
        <w:t>Questioning/discussions</w:t>
      </w:r>
    </w:p>
    <w:p w:rsidR="001074A7" w:rsidRPr="008512AF" w:rsidRDefault="001074A7" w:rsidP="00F8547F">
      <w:pPr>
        <w:pStyle w:val="ListParagraph"/>
        <w:numPr>
          <w:ilvl w:val="0"/>
          <w:numId w:val="17"/>
        </w:numPr>
        <w:rPr>
          <w:sz w:val="20"/>
          <w:szCs w:val="20"/>
        </w:rPr>
      </w:pPr>
      <w:r w:rsidRPr="008512AF">
        <w:rPr>
          <w:sz w:val="20"/>
          <w:szCs w:val="20"/>
        </w:rPr>
        <w:t>Video Notes</w:t>
      </w:r>
    </w:p>
    <w:p w:rsidR="001074A7" w:rsidRPr="008512AF" w:rsidRDefault="001074A7" w:rsidP="00F8547F">
      <w:pPr>
        <w:pStyle w:val="ListParagraph"/>
        <w:numPr>
          <w:ilvl w:val="0"/>
          <w:numId w:val="17"/>
        </w:numPr>
        <w:rPr>
          <w:sz w:val="20"/>
          <w:szCs w:val="20"/>
        </w:rPr>
      </w:pPr>
      <w:r w:rsidRPr="008512AF">
        <w:rPr>
          <w:sz w:val="20"/>
          <w:szCs w:val="20"/>
        </w:rPr>
        <w:t>Dissections</w:t>
      </w:r>
    </w:p>
    <w:p w:rsidR="001074A7" w:rsidRDefault="001074A7" w:rsidP="00F078F7">
      <w:pPr>
        <w:pStyle w:val="ListParagraph"/>
        <w:rPr>
          <w:sz w:val="20"/>
          <w:szCs w:val="20"/>
        </w:rPr>
      </w:pPr>
    </w:p>
    <w:p w:rsidR="001074A7" w:rsidRPr="00484124" w:rsidRDefault="001074A7" w:rsidP="00F8547F">
      <w:pPr>
        <w:pStyle w:val="ListParagraph"/>
        <w:rPr>
          <w:sz w:val="20"/>
          <w:szCs w:val="20"/>
        </w:rPr>
      </w:pPr>
    </w:p>
    <w:sectPr w:rsidR="001074A7" w:rsidRPr="00484124" w:rsidSect="00E60FB6">
      <w:footerReference w:type="default" r:id="rId7"/>
      <w:pgSz w:w="12240" w:h="15840"/>
      <w:pgMar w:top="720" w:right="720" w:bottom="720" w:left="720"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B36" w:rsidRDefault="00700B36" w:rsidP="00451837">
      <w:r>
        <w:separator/>
      </w:r>
    </w:p>
  </w:endnote>
  <w:endnote w:type="continuationSeparator" w:id="1">
    <w:p w:rsidR="00700B36" w:rsidRDefault="00700B36" w:rsidP="004518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B36" w:rsidRDefault="0079798F">
    <w:pPr>
      <w:pStyle w:val="Footer"/>
      <w:jc w:val="right"/>
    </w:pPr>
    <w:r>
      <w:t>PCSD Board Approved February 2011</w:t>
    </w:r>
    <w:r w:rsidR="00700B36">
      <w:t xml:space="preserve">Page </w:t>
    </w:r>
    <w:fldSimple w:instr=" PAGE   \* MERGEFORMAT ">
      <w:r>
        <w:rPr>
          <w:noProof/>
        </w:rPr>
        <w:t>11</w:t>
      </w:r>
    </w:fldSimple>
  </w:p>
  <w:p w:rsidR="00700B36" w:rsidRDefault="00700B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B36" w:rsidRDefault="00700B36" w:rsidP="00451837">
      <w:r>
        <w:separator/>
      </w:r>
    </w:p>
  </w:footnote>
  <w:footnote w:type="continuationSeparator" w:id="1">
    <w:p w:rsidR="00700B36" w:rsidRDefault="00700B36" w:rsidP="00451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Restart w:val="0"/>
      <w:lvlText w:val=""/>
      <w:lvlJc w:val="left"/>
      <w:pPr>
        <w:tabs>
          <w:tab w:val="num" w:pos="2340"/>
        </w:tabs>
        <w:ind w:left="2340" w:hanging="360"/>
      </w:pPr>
      <w:rPr>
        <w:rFonts w:ascii="Symbol" w:hAnsi="Symbol"/>
      </w:rPr>
    </w:lvl>
    <w:lvl w:ilvl="1" w:tplc="FFFFFFFF">
      <w:start w:val="1"/>
      <w:numFmt w:val="bullet"/>
      <w:lvlRestart w:val="0"/>
      <w:lvlText w:val="o"/>
      <w:lvlJc w:val="left"/>
      <w:pPr>
        <w:tabs>
          <w:tab w:val="num" w:pos="3060"/>
        </w:tabs>
        <w:ind w:left="3060" w:hanging="360"/>
      </w:pPr>
      <w:rPr>
        <w:rFonts w:ascii="Courier New" w:hAnsi="Courier New"/>
      </w:rPr>
    </w:lvl>
    <w:lvl w:ilvl="2" w:tplc="FFFFFFFF">
      <w:start w:val="1"/>
      <w:numFmt w:val="bullet"/>
      <w:lvlRestart w:val="0"/>
      <w:lvlText w:val=""/>
      <w:lvlJc w:val="left"/>
      <w:pPr>
        <w:tabs>
          <w:tab w:val="num" w:pos="3780"/>
        </w:tabs>
        <w:ind w:left="3780" w:hanging="360"/>
      </w:pPr>
      <w:rPr>
        <w:rFonts w:ascii="Wingdings" w:hAnsi="Wingdings"/>
      </w:rPr>
    </w:lvl>
    <w:lvl w:ilvl="3" w:tplc="FFFFFFFF">
      <w:start w:val="1"/>
      <w:numFmt w:val="bullet"/>
      <w:lvlRestart w:val="0"/>
      <w:lvlText w:val=""/>
      <w:lvlJc w:val="left"/>
      <w:pPr>
        <w:tabs>
          <w:tab w:val="num" w:pos="4500"/>
        </w:tabs>
        <w:ind w:left="4500" w:hanging="360"/>
      </w:pPr>
      <w:rPr>
        <w:rFonts w:ascii="Symbol" w:hAnsi="Symbol"/>
      </w:rPr>
    </w:lvl>
    <w:lvl w:ilvl="4" w:tplc="FFFFFFFF">
      <w:start w:val="1"/>
      <w:numFmt w:val="bullet"/>
      <w:lvlRestart w:val="0"/>
      <w:lvlText w:val="o"/>
      <w:lvlJc w:val="left"/>
      <w:pPr>
        <w:tabs>
          <w:tab w:val="num" w:pos="5220"/>
        </w:tabs>
        <w:ind w:left="5220" w:hanging="360"/>
      </w:pPr>
      <w:rPr>
        <w:rFonts w:ascii="Courier New" w:hAnsi="Courier New"/>
      </w:rPr>
    </w:lvl>
    <w:lvl w:ilvl="5" w:tplc="FFFFFFFF">
      <w:start w:val="1"/>
      <w:numFmt w:val="bullet"/>
      <w:lvlRestart w:val="0"/>
      <w:lvlText w:val=""/>
      <w:lvlJc w:val="left"/>
      <w:pPr>
        <w:tabs>
          <w:tab w:val="num" w:pos="5940"/>
        </w:tabs>
        <w:ind w:left="5940" w:hanging="360"/>
      </w:pPr>
      <w:rPr>
        <w:rFonts w:ascii="Wingdings" w:hAnsi="Wingdings"/>
      </w:rPr>
    </w:lvl>
    <w:lvl w:ilvl="6" w:tplc="FFFFFFFF">
      <w:start w:val="1"/>
      <w:numFmt w:val="bullet"/>
      <w:lvlRestart w:val="0"/>
      <w:lvlText w:val=""/>
      <w:lvlJc w:val="left"/>
      <w:pPr>
        <w:tabs>
          <w:tab w:val="num" w:pos="6660"/>
        </w:tabs>
        <w:ind w:left="6660" w:hanging="360"/>
      </w:pPr>
      <w:rPr>
        <w:rFonts w:ascii="Symbol" w:hAnsi="Symbol"/>
      </w:rPr>
    </w:lvl>
    <w:lvl w:ilvl="7" w:tplc="FFFFFFFF">
      <w:start w:val="1"/>
      <w:numFmt w:val="bullet"/>
      <w:lvlRestart w:val="0"/>
      <w:lvlText w:val="o"/>
      <w:lvlJc w:val="left"/>
      <w:pPr>
        <w:tabs>
          <w:tab w:val="num" w:pos="7380"/>
        </w:tabs>
        <w:ind w:left="7380" w:hanging="360"/>
      </w:pPr>
      <w:rPr>
        <w:rFonts w:ascii="Courier New" w:hAnsi="Courier New"/>
      </w:rPr>
    </w:lvl>
    <w:lvl w:ilvl="8" w:tplc="FFFFFFFF">
      <w:start w:val="1"/>
      <w:numFmt w:val="bullet"/>
      <w:lvlRestart w:val="0"/>
      <w:lvlText w:val=""/>
      <w:lvlJc w:val="left"/>
      <w:pPr>
        <w:tabs>
          <w:tab w:val="num" w:pos="8100"/>
        </w:tabs>
        <w:ind w:left="8100" w:hanging="360"/>
      </w:pPr>
      <w:rPr>
        <w:rFonts w:ascii="Wingdings" w:hAnsi="Wingdings"/>
      </w:rPr>
    </w:lvl>
  </w:abstractNum>
  <w:abstractNum w:abstractNumId="1">
    <w:nsid w:val="00000002"/>
    <w:multiLevelType w:val="hybridMultilevel"/>
    <w:tmpl w:val="00000002"/>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FFFFFFFF">
      <w:start w:val="1"/>
      <w:numFmt w:val="bullet"/>
      <w:lvlRestart w:val="0"/>
      <w:lvlText w:val=""/>
      <w:lvlJc w:val="left"/>
      <w:pPr>
        <w:tabs>
          <w:tab w:val="num" w:pos="720"/>
        </w:tabs>
        <w:ind w:left="720" w:hanging="360"/>
      </w:pPr>
      <w:rPr>
        <w:rFonts w:ascii="Symbol" w:hAnsi="Symbol"/>
      </w:rPr>
    </w:lvl>
    <w:lvl w:ilvl="1" w:tplc="FFFFFFFF">
      <w:start w:val="1"/>
      <w:numFmt w:val="bullet"/>
      <w:lvlRestart w:val="0"/>
      <w:lvlText w:val="o"/>
      <w:lvlJc w:val="left"/>
      <w:pPr>
        <w:tabs>
          <w:tab w:val="num" w:pos="1440"/>
        </w:tabs>
        <w:ind w:left="1440" w:hanging="360"/>
      </w:pPr>
      <w:rPr>
        <w:rFonts w:ascii="Courier New" w:hAnsi="Courier New"/>
      </w:rPr>
    </w:lvl>
    <w:lvl w:ilvl="2" w:tplc="FFFFFFFF">
      <w:start w:val="1"/>
      <w:numFmt w:val="bullet"/>
      <w:lvlRestart w:val="0"/>
      <w:lvlText w:val=""/>
      <w:lvlJc w:val="left"/>
      <w:pPr>
        <w:tabs>
          <w:tab w:val="num" w:pos="2160"/>
        </w:tabs>
        <w:ind w:left="2160" w:hanging="360"/>
      </w:pPr>
      <w:rPr>
        <w:rFonts w:ascii="Wingdings" w:hAnsi="Wingdings"/>
      </w:rPr>
    </w:lvl>
    <w:lvl w:ilvl="3" w:tplc="FFFFFFFF">
      <w:start w:val="1"/>
      <w:numFmt w:val="bullet"/>
      <w:lvlRestart w:val="0"/>
      <w:lvlText w:val=""/>
      <w:lvlJc w:val="left"/>
      <w:pPr>
        <w:tabs>
          <w:tab w:val="num" w:pos="2880"/>
        </w:tabs>
        <w:ind w:left="2880" w:hanging="360"/>
      </w:pPr>
      <w:rPr>
        <w:rFonts w:ascii="Symbol" w:hAnsi="Symbol"/>
      </w:rPr>
    </w:lvl>
    <w:lvl w:ilvl="4" w:tplc="FFFFFFFF">
      <w:start w:val="1"/>
      <w:numFmt w:val="bullet"/>
      <w:lvlRestart w:val="0"/>
      <w:lvlText w:val="o"/>
      <w:lvlJc w:val="left"/>
      <w:pPr>
        <w:tabs>
          <w:tab w:val="num" w:pos="3600"/>
        </w:tabs>
        <w:ind w:left="3600" w:hanging="360"/>
      </w:pPr>
      <w:rPr>
        <w:rFonts w:ascii="Courier New" w:hAnsi="Courier New"/>
      </w:rPr>
    </w:lvl>
    <w:lvl w:ilvl="5" w:tplc="FFFFFFFF">
      <w:start w:val="1"/>
      <w:numFmt w:val="bullet"/>
      <w:lvlRestart w:val="0"/>
      <w:lvlText w:val=""/>
      <w:lvlJc w:val="left"/>
      <w:pPr>
        <w:tabs>
          <w:tab w:val="num" w:pos="4320"/>
        </w:tabs>
        <w:ind w:left="4320" w:hanging="360"/>
      </w:pPr>
      <w:rPr>
        <w:rFonts w:ascii="Wingdings" w:hAnsi="Wingdings"/>
      </w:rPr>
    </w:lvl>
    <w:lvl w:ilvl="6" w:tplc="FFFFFFFF">
      <w:start w:val="1"/>
      <w:numFmt w:val="bullet"/>
      <w:lvlRestart w:val="0"/>
      <w:lvlText w:val=""/>
      <w:lvlJc w:val="left"/>
      <w:pPr>
        <w:tabs>
          <w:tab w:val="num" w:pos="5040"/>
        </w:tabs>
        <w:ind w:left="5040" w:hanging="360"/>
      </w:pPr>
      <w:rPr>
        <w:rFonts w:ascii="Symbol" w:hAnsi="Symbol"/>
      </w:rPr>
    </w:lvl>
    <w:lvl w:ilvl="7" w:tplc="FFFFFFFF">
      <w:start w:val="1"/>
      <w:numFmt w:val="bullet"/>
      <w:lvlRestart w:val="0"/>
      <w:lvlText w:val="o"/>
      <w:lvlJc w:val="left"/>
      <w:pPr>
        <w:tabs>
          <w:tab w:val="num" w:pos="5760"/>
        </w:tabs>
        <w:ind w:left="5760" w:hanging="360"/>
      </w:pPr>
      <w:rPr>
        <w:rFonts w:ascii="Courier New" w:hAnsi="Courier New"/>
      </w:rPr>
    </w:lvl>
    <w:lvl w:ilvl="8" w:tplc="FFFFFFFF">
      <w:start w:val="1"/>
      <w:numFmt w:val="bullet"/>
      <w:lvlRestart w:val="0"/>
      <w:lvlText w:val=""/>
      <w:lvlJc w:val="left"/>
      <w:pPr>
        <w:tabs>
          <w:tab w:val="num" w:pos="6480"/>
        </w:tabs>
        <w:ind w:left="6480" w:hanging="360"/>
      </w:pPr>
      <w:rPr>
        <w:rFonts w:ascii="Wingdings" w:hAnsi="Wingdings"/>
      </w:rPr>
    </w:lvl>
  </w:abstractNum>
  <w:abstractNum w:abstractNumId="4">
    <w:nsid w:val="030B78FB"/>
    <w:multiLevelType w:val="hybridMultilevel"/>
    <w:tmpl w:val="0832CF1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05652D46"/>
    <w:multiLevelType w:val="hybridMultilevel"/>
    <w:tmpl w:val="017E9D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0570B9"/>
    <w:multiLevelType w:val="hybridMultilevel"/>
    <w:tmpl w:val="652011B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F223C83"/>
    <w:multiLevelType w:val="hybridMultilevel"/>
    <w:tmpl w:val="5AC0D07E"/>
    <w:lvl w:ilvl="0" w:tplc="04090019">
      <w:start w:val="1"/>
      <w:numFmt w:val="low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8">
    <w:nsid w:val="14651F82"/>
    <w:multiLevelType w:val="hybridMultilevel"/>
    <w:tmpl w:val="6D5E0D7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4B04ECF"/>
    <w:multiLevelType w:val="hybridMultilevel"/>
    <w:tmpl w:val="1E5032F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796163D"/>
    <w:multiLevelType w:val="hybridMultilevel"/>
    <w:tmpl w:val="02BC58C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8D72972"/>
    <w:multiLevelType w:val="hybridMultilevel"/>
    <w:tmpl w:val="748CB2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A101464"/>
    <w:multiLevelType w:val="hybridMultilevel"/>
    <w:tmpl w:val="4054329A"/>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1A5023AE"/>
    <w:multiLevelType w:val="hybridMultilevel"/>
    <w:tmpl w:val="C3402646"/>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1A5D04C0"/>
    <w:multiLevelType w:val="hybridMultilevel"/>
    <w:tmpl w:val="ECD6627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1C7F6E0F"/>
    <w:multiLevelType w:val="hybridMultilevel"/>
    <w:tmpl w:val="109C91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D4B0E35"/>
    <w:multiLevelType w:val="hybridMultilevel"/>
    <w:tmpl w:val="557AB30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EA83FE3"/>
    <w:multiLevelType w:val="hybridMultilevel"/>
    <w:tmpl w:val="50C8610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16D0A63"/>
    <w:multiLevelType w:val="hybridMultilevel"/>
    <w:tmpl w:val="335CDFE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4AF7A0C"/>
    <w:multiLevelType w:val="hybridMultilevel"/>
    <w:tmpl w:val="CC5EF12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5E1661C"/>
    <w:multiLevelType w:val="hybridMultilevel"/>
    <w:tmpl w:val="31005172"/>
    <w:lvl w:ilvl="0" w:tplc="04090019">
      <w:start w:val="1"/>
      <w:numFmt w:val="lowerLetter"/>
      <w:lvlText w:val="%1."/>
      <w:lvlJc w:val="left"/>
      <w:pPr>
        <w:ind w:left="1440" w:hanging="360"/>
      </w:pPr>
      <w:rPr>
        <w:rFonts w:cs="Times New Roman"/>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2B8952C7"/>
    <w:multiLevelType w:val="hybridMultilevel"/>
    <w:tmpl w:val="EC16C40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D014173"/>
    <w:multiLevelType w:val="hybridMultilevel"/>
    <w:tmpl w:val="02BC58C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2EBC142B"/>
    <w:multiLevelType w:val="hybridMultilevel"/>
    <w:tmpl w:val="E204713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2FBB50D1"/>
    <w:multiLevelType w:val="hybridMultilevel"/>
    <w:tmpl w:val="5EDC7C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33B44220"/>
    <w:multiLevelType w:val="hybridMultilevel"/>
    <w:tmpl w:val="235CDCFE"/>
    <w:lvl w:ilvl="0" w:tplc="04090019">
      <w:start w:val="1"/>
      <w:numFmt w:val="lowerLetter"/>
      <w:lvlText w:val="%1."/>
      <w:lvlJc w:val="left"/>
      <w:pPr>
        <w:ind w:left="2205" w:hanging="360"/>
      </w:pPr>
      <w:rPr>
        <w:rFonts w:cs="Times New Roman"/>
      </w:rPr>
    </w:lvl>
    <w:lvl w:ilvl="1" w:tplc="04090019" w:tentative="1">
      <w:start w:val="1"/>
      <w:numFmt w:val="lowerLetter"/>
      <w:lvlText w:val="%2."/>
      <w:lvlJc w:val="left"/>
      <w:pPr>
        <w:ind w:left="2925" w:hanging="360"/>
      </w:pPr>
      <w:rPr>
        <w:rFonts w:cs="Times New Roman"/>
      </w:rPr>
    </w:lvl>
    <w:lvl w:ilvl="2" w:tplc="0409001B" w:tentative="1">
      <w:start w:val="1"/>
      <w:numFmt w:val="lowerRoman"/>
      <w:lvlText w:val="%3."/>
      <w:lvlJc w:val="right"/>
      <w:pPr>
        <w:ind w:left="3645" w:hanging="180"/>
      </w:pPr>
      <w:rPr>
        <w:rFonts w:cs="Times New Roman"/>
      </w:rPr>
    </w:lvl>
    <w:lvl w:ilvl="3" w:tplc="0409000F" w:tentative="1">
      <w:start w:val="1"/>
      <w:numFmt w:val="decimal"/>
      <w:lvlText w:val="%4."/>
      <w:lvlJc w:val="left"/>
      <w:pPr>
        <w:ind w:left="4365" w:hanging="360"/>
      </w:pPr>
      <w:rPr>
        <w:rFonts w:cs="Times New Roman"/>
      </w:rPr>
    </w:lvl>
    <w:lvl w:ilvl="4" w:tplc="04090019" w:tentative="1">
      <w:start w:val="1"/>
      <w:numFmt w:val="lowerLetter"/>
      <w:lvlText w:val="%5."/>
      <w:lvlJc w:val="left"/>
      <w:pPr>
        <w:ind w:left="5085" w:hanging="360"/>
      </w:pPr>
      <w:rPr>
        <w:rFonts w:cs="Times New Roman"/>
      </w:rPr>
    </w:lvl>
    <w:lvl w:ilvl="5" w:tplc="0409001B" w:tentative="1">
      <w:start w:val="1"/>
      <w:numFmt w:val="lowerRoman"/>
      <w:lvlText w:val="%6."/>
      <w:lvlJc w:val="right"/>
      <w:pPr>
        <w:ind w:left="5805" w:hanging="180"/>
      </w:pPr>
      <w:rPr>
        <w:rFonts w:cs="Times New Roman"/>
      </w:rPr>
    </w:lvl>
    <w:lvl w:ilvl="6" w:tplc="0409000F" w:tentative="1">
      <w:start w:val="1"/>
      <w:numFmt w:val="decimal"/>
      <w:lvlText w:val="%7."/>
      <w:lvlJc w:val="left"/>
      <w:pPr>
        <w:ind w:left="6525" w:hanging="360"/>
      </w:pPr>
      <w:rPr>
        <w:rFonts w:cs="Times New Roman"/>
      </w:rPr>
    </w:lvl>
    <w:lvl w:ilvl="7" w:tplc="04090019" w:tentative="1">
      <w:start w:val="1"/>
      <w:numFmt w:val="lowerLetter"/>
      <w:lvlText w:val="%8."/>
      <w:lvlJc w:val="left"/>
      <w:pPr>
        <w:ind w:left="7245" w:hanging="360"/>
      </w:pPr>
      <w:rPr>
        <w:rFonts w:cs="Times New Roman"/>
      </w:rPr>
    </w:lvl>
    <w:lvl w:ilvl="8" w:tplc="0409001B" w:tentative="1">
      <w:start w:val="1"/>
      <w:numFmt w:val="lowerRoman"/>
      <w:lvlText w:val="%9."/>
      <w:lvlJc w:val="right"/>
      <w:pPr>
        <w:ind w:left="7965" w:hanging="180"/>
      </w:pPr>
      <w:rPr>
        <w:rFonts w:cs="Times New Roman"/>
      </w:rPr>
    </w:lvl>
  </w:abstractNum>
  <w:abstractNum w:abstractNumId="26">
    <w:nsid w:val="39511D66"/>
    <w:multiLevelType w:val="hybridMultilevel"/>
    <w:tmpl w:val="EE68A3D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3B4D4250"/>
    <w:multiLevelType w:val="hybridMultilevel"/>
    <w:tmpl w:val="7B18D3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BB37E46"/>
    <w:multiLevelType w:val="hybridMultilevel"/>
    <w:tmpl w:val="02BC58C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3C281989"/>
    <w:multiLevelType w:val="hybridMultilevel"/>
    <w:tmpl w:val="9E2A3A1A"/>
    <w:lvl w:ilvl="0" w:tplc="04090019">
      <w:start w:val="1"/>
      <w:numFmt w:val="low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0">
    <w:nsid w:val="41FE00FE"/>
    <w:multiLevelType w:val="hybridMultilevel"/>
    <w:tmpl w:val="97C61D9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42A732C0"/>
    <w:multiLevelType w:val="hybridMultilevel"/>
    <w:tmpl w:val="03C03076"/>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43427C10"/>
    <w:multiLevelType w:val="hybridMultilevel"/>
    <w:tmpl w:val="93FA5E7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4DEB6EA3"/>
    <w:multiLevelType w:val="hybridMultilevel"/>
    <w:tmpl w:val="4056AE88"/>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52F003C4"/>
    <w:multiLevelType w:val="hybridMultilevel"/>
    <w:tmpl w:val="02BC58C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59AD0142"/>
    <w:multiLevelType w:val="hybridMultilevel"/>
    <w:tmpl w:val="FA38BDC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59DD2954"/>
    <w:multiLevelType w:val="hybridMultilevel"/>
    <w:tmpl w:val="8F265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4D87455"/>
    <w:multiLevelType w:val="hybridMultilevel"/>
    <w:tmpl w:val="4C26BBB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4DF052C"/>
    <w:multiLevelType w:val="hybridMultilevel"/>
    <w:tmpl w:val="9E8CF12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7D63F5A"/>
    <w:multiLevelType w:val="hybridMultilevel"/>
    <w:tmpl w:val="4DBED60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B101CD0"/>
    <w:multiLevelType w:val="hybridMultilevel"/>
    <w:tmpl w:val="3E7A2CC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D441397"/>
    <w:multiLevelType w:val="hybridMultilevel"/>
    <w:tmpl w:val="63B0B3F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71175B12"/>
    <w:multiLevelType w:val="hybridMultilevel"/>
    <w:tmpl w:val="2E18D9B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2E33C23"/>
    <w:multiLevelType w:val="hybridMultilevel"/>
    <w:tmpl w:val="98F22AB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BE42690"/>
    <w:multiLevelType w:val="hybridMultilevel"/>
    <w:tmpl w:val="4056AE88"/>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3"/>
  </w:num>
  <w:num w:numId="2">
    <w:abstractNumId w:val="0"/>
  </w:num>
  <w:num w:numId="3">
    <w:abstractNumId w:val="29"/>
  </w:num>
  <w:num w:numId="4">
    <w:abstractNumId w:val="1"/>
  </w:num>
  <w:num w:numId="5">
    <w:abstractNumId w:val="37"/>
  </w:num>
  <w:num w:numId="6">
    <w:abstractNumId w:val="2"/>
  </w:num>
  <w:num w:numId="7">
    <w:abstractNumId w:val="25"/>
  </w:num>
  <w:num w:numId="8">
    <w:abstractNumId w:val="3"/>
  </w:num>
  <w:num w:numId="9">
    <w:abstractNumId w:val="7"/>
  </w:num>
  <w:num w:numId="10">
    <w:abstractNumId w:val="39"/>
  </w:num>
  <w:num w:numId="11">
    <w:abstractNumId w:val="11"/>
  </w:num>
  <w:num w:numId="12">
    <w:abstractNumId w:val="38"/>
  </w:num>
  <w:num w:numId="13">
    <w:abstractNumId w:val="28"/>
  </w:num>
  <w:num w:numId="14">
    <w:abstractNumId w:val="23"/>
  </w:num>
  <w:num w:numId="15">
    <w:abstractNumId w:val="14"/>
  </w:num>
  <w:num w:numId="16">
    <w:abstractNumId w:val="35"/>
  </w:num>
  <w:num w:numId="17">
    <w:abstractNumId w:val="15"/>
  </w:num>
  <w:num w:numId="18">
    <w:abstractNumId w:val="20"/>
  </w:num>
  <w:num w:numId="19">
    <w:abstractNumId w:val="10"/>
  </w:num>
  <w:num w:numId="20">
    <w:abstractNumId w:val="34"/>
  </w:num>
  <w:num w:numId="21">
    <w:abstractNumId w:val="22"/>
  </w:num>
  <w:num w:numId="22">
    <w:abstractNumId w:val="6"/>
  </w:num>
  <w:num w:numId="23">
    <w:abstractNumId w:val="12"/>
  </w:num>
  <w:num w:numId="24">
    <w:abstractNumId w:val="42"/>
  </w:num>
  <w:num w:numId="25">
    <w:abstractNumId w:val="41"/>
  </w:num>
  <w:num w:numId="26">
    <w:abstractNumId w:val="32"/>
  </w:num>
  <w:num w:numId="27">
    <w:abstractNumId w:val="30"/>
  </w:num>
  <w:num w:numId="28">
    <w:abstractNumId w:val="31"/>
  </w:num>
  <w:num w:numId="29">
    <w:abstractNumId w:val="9"/>
  </w:num>
  <w:num w:numId="30">
    <w:abstractNumId w:val="17"/>
  </w:num>
  <w:num w:numId="31">
    <w:abstractNumId w:val="18"/>
  </w:num>
  <w:num w:numId="32">
    <w:abstractNumId w:val="33"/>
  </w:num>
  <w:num w:numId="33">
    <w:abstractNumId w:val="26"/>
  </w:num>
  <w:num w:numId="34">
    <w:abstractNumId w:val="43"/>
  </w:num>
  <w:num w:numId="35">
    <w:abstractNumId w:val="24"/>
  </w:num>
  <w:num w:numId="36">
    <w:abstractNumId w:val="44"/>
  </w:num>
  <w:num w:numId="37">
    <w:abstractNumId w:val="8"/>
  </w:num>
  <w:num w:numId="38">
    <w:abstractNumId w:val="16"/>
  </w:num>
  <w:num w:numId="39">
    <w:abstractNumId w:val="19"/>
  </w:num>
  <w:num w:numId="40">
    <w:abstractNumId w:val="4"/>
  </w:num>
  <w:num w:numId="41">
    <w:abstractNumId w:val="40"/>
  </w:num>
  <w:num w:numId="42">
    <w:abstractNumId w:val="36"/>
  </w:num>
  <w:num w:numId="43">
    <w:abstractNumId w:val="27"/>
  </w:num>
  <w:num w:numId="44">
    <w:abstractNumId w:val="21"/>
  </w:num>
  <w:num w:numId="4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703482"/>
    <w:rsid w:val="000043B8"/>
    <w:rsid w:val="00013555"/>
    <w:rsid w:val="00047CC7"/>
    <w:rsid w:val="00074FBC"/>
    <w:rsid w:val="00075B64"/>
    <w:rsid w:val="00087E35"/>
    <w:rsid w:val="000A1E7B"/>
    <w:rsid w:val="000A5EE0"/>
    <w:rsid w:val="000C3346"/>
    <w:rsid w:val="000C45DE"/>
    <w:rsid w:val="00101DB5"/>
    <w:rsid w:val="00105F8A"/>
    <w:rsid w:val="001074A7"/>
    <w:rsid w:val="001219FD"/>
    <w:rsid w:val="00126E8B"/>
    <w:rsid w:val="00135A80"/>
    <w:rsid w:val="00162D3F"/>
    <w:rsid w:val="001678D0"/>
    <w:rsid w:val="00175242"/>
    <w:rsid w:val="00192A65"/>
    <w:rsid w:val="0024307B"/>
    <w:rsid w:val="00243B9E"/>
    <w:rsid w:val="00257DA0"/>
    <w:rsid w:val="00282684"/>
    <w:rsid w:val="002A507B"/>
    <w:rsid w:val="002B377A"/>
    <w:rsid w:val="002D22A3"/>
    <w:rsid w:val="002E0949"/>
    <w:rsid w:val="002E1E70"/>
    <w:rsid w:val="00353A33"/>
    <w:rsid w:val="0038515A"/>
    <w:rsid w:val="00386E48"/>
    <w:rsid w:val="00395194"/>
    <w:rsid w:val="003C704B"/>
    <w:rsid w:val="004443FD"/>
    <w:rsid w:val="00451837"/>
    <w:rsid w:val="0045508E"/>
    <w:rsid w:val="0047273F"/>
    <w:rsid w:val="00484124"/>
    <w:rsid w:val="004855C9"/>
    <w:rsid w:val="004914A7"/>
    <w:rsid w:val="004C36D5"/>
    <w:rsid w:val="004E2254"/>
    <w:rsid w:val="004E783E"/>
    <w:rsid w:val="004F6F67"/>
    <w:rsid w:val="005345F8"/>
    <w:rsid w:val="00560925"/>
    <w:rsid w:val="005639E5"/>
    <w:rsid w:val="005918E2"/>
    <w:rsid w:val="005E2169"/>
    <w:rsid w:val="005E6DE5"/>
    <w:rsid w:val="005F0F13"/>
    <w:rsid w:val="00612A7D"/>
    <w:rsid w:val="006259EB"/>
    <w:rsid w:val="00631A88"/>
    <w:rsid w:val="006517DC"/>
    <w:rsid w:val="00700B36"/>
    <w:rsid w:val="00703482"/>
    <w:rsid w:val="00705AFB"/>
    <w:rsid w:val="00731651"/>
    <w:rsid w:val="0076494D"/>
    <w:rsid w:val="00766E90"/>
    <w:rsid w:val="00773A1C"/>
    <w:rsid w:val="00790C74"/>
    <w:rsid w:val="0079798F"/>
    <w:rsid w:val="007A4A0A"/>
    <w:rsid w:val="007B352A"/>
    <w:rsid w:val="007B7FEE"/>
    <w:rsid w:val="007F14E9"/>
    <w:rsid w:val="00820D43"/>
    <w:rsid w:val="008411F2"/>
    <w:rsid w:val="0084274D"/>
    <w:rsid w:val="00842BC8"/>
    <w:rsid w:val="008512AF"/>
    <w:rsid w:val="008540A5"/>
    <w:rsid w:val="0086288F"/>
    <w:rsid w:val="0087390D"/>
    <w:rsid w:val="00887080"/>
    <w:rsid w:val="008B7A5A"/>
    <w:rsid w:val="008C4509"/>
    <w:rsid w:val="008C7826"/>
    <w:rsid w:val="008E6816"/>
    <w:rsid w:val="009052A6"/>
    <w:rsid w:val="00913BB6"/>
    <w:rsid w:val="009226D5"/>
    <w:rsid w:val="00922E9F"/>
    <w:rsid w:val="009307D0"/>
    <w:rsid w:val="0093248E"/>
    <w:rsid w:val="00945A54"/>
    <w:rsid w:val="00966534"/>
    <w:rsid w:val="00971BD4"/>
    <w:rsid w:val="0098019F"/>
    <w:rsid w:val="00995B28"/>
    <w:rsid w:val="009B6FB6"/>
    <w:rsid w:val="009C67ED"/>
    <w:rsid w:val="009F1E96"/>
    <w:rsid w:val="00A34189"/>
    <w:rsid w:val="00A46684"/>
    <w:rsid w:val="00A716F2"/>
    <w:rsid w:val="00A8115E"/>
    <w:rsid w:val="00AD5EC2"/>
    <w:rsid w:val="00AD756A"/>
    <w:rsid w:val="00B03460"/>
    <w:rsid w:val="00B07171"/>
    <w:rsid w:val="00B13B9E"/>
    <w:rsid w:val="00B73ABF"/>
    <w:rsid w:val="00B93F14"/>
    <w:rsid w:val="00B96874"/>
    <w:rsid w:val="00BC3A2D"/>
    <w:rsid w:val="00BC3E50"/>
    <w:rsid w:val="00BC3F8C"/>
    <w:rsid w:val="00BE4B54"/>
    <w:rsid w:val="00C311B5"/>
    <w:rsid w:val="00C5340C"/>
    <w:rsid w:val="00C66C1C"/>
    <w:rsid w:val="00C916C2"/>
    <w:rsid w:val="00CD22DB"/>
    <w:rsid w:val="00CF7F31"/>
    <w:rsid w:val="00D11517"/>
    <w:rsid w:val="00D1199F"/>
    <w:rsid w:val="00D4043E"/>
    <w:rsid w:val="00D45106"/>
    <w:rsid w:val="00D555E3"/>
    <w:rsid w:val="00D57723"/>
    <w:rsid w:val="00D66118"/>
    <w:rsid w:val="00D8388D"/>
    <w:rsid w:val="00D8497B"/>
    <w:rsid w:val="00D86CF6"/>
    <w:rsid w:val="00DC2A4A"/>
    <w:rsid w:val="00DF5069"/>
    <w:rsid w:val="00E50658"/>
    <w:rsid w:val="00E60FB6"/>
    <w:rsid w:val="00E64421"/>
    <w:rsid w:val="00E95AB6"/>
    <w:rsid w:val="00EA023A"/>
    <w:rsid w:val="00EA7397"/>
    <w:rsid w:val="00EB6DDC"/>
    <w:rsid w:val="00ED0043"/>
    <w:rsid w:val="00F078F7"/>
    <w:rsid w:val="00F56324"/>
    <w:rsid w:val="00F60B0A"/>
    <w:rsid w:val="00F77380"/>
    <w:rsid w:val="00F8547F"/>
    <w:rsid w:val="00FB1896"/>
    <w:rsid w:val="00FE26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C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105F8A"/>
    <w:rPr>
      <w:rFonts w:ascii="Tahoma" w:hAnsi="Tahoma" w:cs="Tahoma"/>
      <w:sz w:val="16"/>
      <w:szCs w:val="16"/>
    </w:rPr>
  </w:style>
  <w:style w:type="character" w:customStyle="1" w:styleId="BalloonTextChar">
    <w:name w:val="Balloon Text Char"/>
    <w:basedOn w:val="DefaultParagraphFont"/>
    <w:link w:val="BalloonText"/>
    <w:uiPriority w:val="99"/>
    <w:locked/>
    <w:rsid w:val="00105F8A"/>
    <w:rPr>
      <w:rFonts w:ascii="Tahoma" w:hAnsi="Tahoma" w:cs="Tahoma"/>
      <w:sz w:val="16"/>
      <w:szCs w:val="16"/>
    </w:rPr>
  </w:style>
  <w:style w:type="table" w:styleId="TableGrid">
    <w:name w:val="Table Grid"/>
    <w:basedOn w:val="TableNormal"/>
    <w:uiPriority w:val="99"/>
    <w:rsid w:val="00105F8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2">
    <w:name w:val="Table Classic 2"/>
    <w:basedOn w:val="TableNormal"/>
    <w:uiPriority w:val="99"/>
    <w:rsid w:val="00105F8A"/>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Header">
    <w:name w:val="header"/>
    <w:basedOn w:val="Normal"/>
    <w:link w:val="HeaderChar"/>
    <w:uiPriority w:val="99"/>
    <w:rsid w:val="00451837"/>
    <w:pPr>
      <w:tabs>
        <w:tab w:val="center" w:pos="4680"/>
        <w:tab w:val="right" w:pos="9360"/>
      </w:tabs>
    </w:pPr>
  </w:style>
  <w:style w:type="character" w:customStyle="1" w:styleId="HeaderChar">
    <w:name w:val="Header Char"/>
    <w:basedOn w:val="DefaultParagraphFont"/>
    <w:link w:val="Header"/>
    <w:uiPriority w:val="99"/>
    <w:locked/>
    <w:rsid w:val="00451837"/>
    <w:rPr>
      <w:rFonts w:cs="Times New Roman"/>
      <w:sz w:val="24"/>
      <w:szCs w:val="24"/>
    </w:rPr>
  </w:style>
  <w:style w:type="paragraph" w:styleId="Footer">
    <w:name w:val="footer"/>
    <w:basedOn w:val="Normal"/>
    <w:link w:val="FooterChar"/>
    <w:uiPriority w:val="99"/>
    <w:rsid w:val="00451837"/>
    <w:pPr>
      <w:tabs>
        <w:tab w:val="center" w:pos="4680"/>
        <w:tab w:val="right" w:pos="9360"/>
      </w:tabs>
    </w:pPr>
  </w:style>
  <w:style w:type="character" w:customStyle="1" w:styleId="FooterChar">
    <w:name w:val="Footer Char"/>
    <w:basedOn w:val="DefaultParagraphFont"/>
    <w:link w:val="Footer"/>
    <w:uiPriority w:val="99"/>
    <w:locked/>
    <w:rsid w:val="00451837"/>
    <w:rPr>
      <w:rFonts w:cs="Times New Roman"/>
      <w:sz w:val="24"/>
      <w:szCs w:val="24"/>
    </w:rPr>
  </w:style>
  <w:style w:type="paragraph" w:styleId="ListParagraph">
    <w:name w:val="List Paragraph"/>
    <w:basedOn w:val="Normal"/>
    <w:uiPriority w:val="99"/>
    <w:qFormat/>
    <w:rsid w:val="00135A80"/>
    <w:pPr>
      <w:ind w:left="720"/>
      <w:contextualSpacing/>
    </w:pPr>
  </w:style>
</w:styles>
</file>

<file path=word/webSettings.xml><?xml version="1.0" encoding="utf-8"?>
<w:webSettings xmlns:r="http://schemas.openxmlformats.org/officeDocument/2006/relationships" xmlns:w="http://schemas.openxmlformats.org/wordprocessingml/2006/main">
  <w:divs>
    <w:div w:id="810173471">
      <w:marLeft w:val="0"/>
      <w:marRight w:val="0"/>
      <w:marTop w:val="0"/>
      <w:marBottom w:val="0"/>
      <w:divBdr>
        <w:top w:val="none" w:sz="0" w:space="0" w:color="auto"/>
        <w:left w:val="none" w:sz="0" w:space="0" w:color="auto"/>
        <w:bottom w:val="none" w:sz="0" w:space="0" w:color="auto"/>
        <w:right w:val="none" w:sz="0" w:space="0" w:color="auto"/>
      </w:divBdr>
    </w:div>
    <w:div w:id="810173472">
      <w:marLeft w:val="0"/>
      <w:marRight w:val="0"/>
      <w:marTop w:val="0"/>
      <w:marBottom w:val="0"/>
      <w:divBdr>
        <w:top w:val="none" w:sz="0" w:space="0" w:color="auto"/>
        <w:left w:val="none" w:sz="0" w:space="0" w:color="auto"/>
        <w:bottom w:val="none" w:sz="0" w:space="0" w:color="auto"/>
        <w:right w:val="none" w:sz="0" w:space="0" w:color="auto"/>
      </w:divBdr>
    </w:div>
    <w:div w:id="810173473">
      <w:marLeft w:val="0"/>
      <w:marRight w:val="0"/>
      <w:marTop w:val="0"/>
      <w:marBottom w:val="0"/>
      <w:divBdr>
        <w:top w:val="none" w:sz="0" w:space="0" w:color="auto"/>
        <w:left w:val="none" w:sz="0" w:space="0" w:color="auto"/>
        <w:bottom w:val="none" w:sz="0" w:space="0" w:color="auto"/>
        <w:right w:val="none" w:sz="0" w:space="0" w:color="auto"/>
      </w:divBdr>
    </w:div>
    <w:div w:id="810173474">
      <w:marLeft w:val="0"/>
      <w:marRight w:val="0"/>
      <w:marTop w:val="0"/>
      <w:marBottom w:val="0"/>
      <w:divBdr>
        <w:top w:val="none" w:sz="0" w:space="0" w:color="auto"/>
        <w:left w:val="none" w:sz="0" w:space="0" w:color="auto"/>
        <w:bottom w:val="none" w:sz="0" w:space="0" w:color="auto"/>
        <w:right w:val="none" w:sz="0" w:space="0" w:color="auto"/>
      </w:divBdr>
    </w:div>
    <w:div w:id="810173475">
      <w:marLeft w:val="0"/>
      <w:marRight w:val="0"/>
      <w:marTop w:val="0"/>
      <w:marBottom w:val="0"/>
      <w:divBdr>
        <w:top w:val="none" w:sz="0" w:space="0" w:color="auto"/>
        <w:left w:val="none" w:sz="0" w:space="0" w:color="auto"/>
        <w:bottom w:val="none" w:sz="0" w:space="0" w:color="auto"/>
        <w:right w:val="none" w:sz="0" w:space="0" w:color="auto"/>
      </w:divBdr>
    </w:div>
    <w:div w:id="810173476">
      <w:marLeft w:val="0"/>
      <w:marRight w:val="0"/>
      <w:marTop w:val="0"/>
      <w:marBottom w:val="0"/>
      <w:divBdr>
        <w:top w:val="none" w:sz="0" w:space="0" w:color="auto"/>
        <w:left w:val="none" w:sz="0" w:space="0" w:color="auto"/>
        <w:bottom w:val="none" w:sz="0" w:space="0" w:color="auto"/>
        <w:right w:val="none" w:sz="0" w:space="0" w:color="auto"/>
      </w:divBdr>
    </w:div>
    <w:div w:id="810173477">
      <w:marLeft w:val="0"/>
      <w:marRight w:val="0"/>
      <w:marTop w:val="0"/>
      <w:marBottom w:val="0"/>
      <w:divBdr>
        <w:top w:val="none" w:sz="0" w:space="0" w:color="auto"/>
        <w:left w:val="none" w:sz="0" w:space="0" w:color="auto"/>
        <w:bottom w:val="none" w:sz="0" w:space="0" w:color="auto"/>
        <w:right w:val="none" w:sz="0" w:space="0" w:color="auto"/>
      </w:divBdr>
    </w:div>
    <w:div w:id="810173478">
      <w:marLeft w:val="0"/>
      <w:marRight w:val="0"/>
      <w:marTop w:val="0"/>
      <w:marBottom w:val="0"/>
      <w:divBdr>
        <w:top w:val="none" w:sz="0" w:space="0" w:color="auto"/>
        <w:left w:val="none" w:sz="0" w:space="0" w:color="auto"/>
        <w:bottom w:val="none" w:sz="0" w:space="0" w:color="auto"/>
        <w:right w:val="none" w:sz="0" w:space="0" w:color="auto"/>
      </w:divBdr>
    </w:div>
    <w:div w:id="810173479">
      <w:marLeft w:val="0"/>
      <w:marRight w:val="0"/>
      <w:marTop w:val="0"/>
      <w:marBottom w:val="0"/>
      <w:divBdr>
        <w:top w:val="none" w:sz="0" w:space="0" w:color="auto"/>
        <w:left w:val="none" w:sz="0" w:space="0" w:color="auto"/>
        <w:bottom w:val="none" w:sz="0" w:space="0" w:color="auto"/>
        <w:right w:val="none" w:sz="0" w:space="0" w:color="auto"/>
      </w:divBdr>
    </w:div>
    <w:div w:id="810173480">
      <w:marLeft w:val="0"/>
      <w:marRight w:val="0"/>
      <w:marTop w:val="0"/>
      <w:marBottom w:val="0"/>
      <w:divBdr>
        <w:top w:val="none" w:sz="0" w:space="0" w:color="auto"/>
        <w:left w:val="none" w:sz="0" w:space="0" w:color="auto"/>
        <w:bottom w:val="none" w:sz="0" w:space="0" w:color="auto"/>
        <w:right w:val="none" w:sz="0" w:space="0" w:color="auto"/>
      </w:divBdr>
    </w:div>
    <w:div w:id="810173481">
      <w:marLeft w:val="0"/>
      <w:marRight w:val="0"/>
      <w:marTop w:val="0"/>
      <w:marBottom w:val="0"/>
      <w:divBdr>
        <w:top w:val="none" w:sz="0" w:space="0" w:color="auto"/>
        <w:left w:val="none" w:sz="0" w:space="0" w:color="auto"/>
        <w:bottom w:val="none" w:sz="0" w:space="0" w:color="auto"/>
        <w:right w:val="none" w:sz="0" w:space="0" w:color="auto"/>
      </w:divBdr>
    </w:div>
    <w:div w:id="810173482">
      <w:marLeft w:val="0"/>
      <w:marRight w:val="0"/>
      <w:marTop w:val="0"/>
      <w:marBottom w:val="0"/>
      <w:divBdr>
        <w:top w:val="none" w:sz="0" w:space="0" w:color="auto"/>
        <w:left w:val="none" w:sz="0" w:space="0" w:color="auto"/>
        <w:bottom w:val="none" w:sz="0" w:space="0" w:color="auto"/>
        <w:right w:val="none" w:sz="0" w:space="0" w:color="auto"/>
      </w:divBdr>
    </w:div>
    <w:div w:id="810173483">
      <w:marLeft w:val="0"/>
      <w:marRight w:val="0"/>
      <w:marTop w:val="0"/>
      <w:marBottom w:val="0"/>
      <w:divBdr>
        <w:top w:val="none" w:sz="0" w:space="0" w:color="auto"/>
        <w:left w:val="none" w:sz="0" w:space="0" w:color="auto"/>
        <w:bottom w:val="none" w:sz="0" w:space="0" w:color="auto"/>
        <w:right w:val="none" w:sz="0" w:space="0" w:color="auto"/>
      </w:divBdr>
    </w:div>
    <w:div w:id="810173484">
      <w:marLeft w:val="0"/>
      <w:marRight w:val="0"/>
      <w:marTop w:val="0"/>
      <w:marBottom w:val="0"/>
      <w:divBdr>
        <w:top w:val="none" w:sz="0" w:space="0" w:color="auto"/>
        <w:left w:val="none" w:sz="0" w:space="0" w:color="auto"/>
        <w:bottom w:val="none" w:sz="0" w:space="0" w:color="auto"/>
        <w:right w:val="none" w:sz="0" w:space="0" w:color="auto"/>
      </w:divBdr>
    </w:div>
    <w:div w:id="810173485">
      <w:marLeft w:val="0"/>
      <w:marRight w:val="0"/>
      <w:marTop w:val="0"/>
      <w:marBottom w:val="0"/>
      <w:divBdr>
        <w:top w:val="none" w:sz="0" w:space="0" w:color="auto"/>
        <w:left w:val="none" w:sz="0" w:space="0" w:color="auto"/>
        <w:bottom w:val="none" w:sz="0" w:space="0" w:color="auto"/>
        <w:right w:val="none" w:sz="0" w:space="0" w:color="auto"/>
      </w:divBdr>
    </w:div>
    <w:div w:id="810173486">
      <w:marLeft w:val="0"/>
      <w:marRight w:val="0"/>
      <w:marTop w:val="0"/>
      <w:marBottom w:val="0"/>
      <w:divBdr>
        <w:top w:val="none" w:sz="0" w:space="0" w:color="auto"/>
        <w:left w:val="none" w:sz="0" w:space="0" w:color="auto"/>
        <w:bottom w:val="none" w:sz="0" w:space="0" w:color="auto"/>
        <w:right w:val="none" w:sz="0" w:space="0" w:color="auto"/>
      </w:divBdr>
    </w:div>
    <w:div w:id="810173487">
      <w:marLeft w:val="0"/>
      <w:marRight w:val="0"/>
      <w:marTop w:val="0"/>
      <w:marBottom w:val="0"/>
      <w:divBdr>
        <w:top w:val="none" w:sz="0" w:space="0" w:color="auto"/>
        <w:left w:val="none" w:sz="0" w:space="0" w:color="auto"/>
        <w:bottom w:val="none" w:sz="0" w:space="0" w:color="auto"/>
        <w:right w:val="none" w:sz="0" w:space="0" w:color="auto"/>
      </w:divBdr>
    </w:div>
    <w:div w:id="810173488">
      <w:marLeft w:val="0"/>
      <w:marRight w:val="0"/>
      <w:marTop w:val="0"/>
      <w:marBottom w:val="0"/>
      <w:divBdr>
        <w:top w:val="none" w:sz="0" w:space="0" w:color="auto"/>
        <w:left w:val="none" w:sz="0" w:space="0" w:color="auto"/>
        <w:bottom w:val="none" w:sz="0" w:space="0" w:color="auto"/>
        <w:right w:val="none" w:sz="0" w:space="0" w:color="auto"/>
      </w:divBdr>
    </w:div>
    <w:div w:id="810173489">
      <w:marLeft w:val="0"/>
      <w:marRight w:val="0"/>
      <w:marTop w:val="0"/>
      <w:marBottom w:val="0"/>
      <w:divBdr>
        <w:top w:val="none" w:sz="0" w:space="0" w:color="auto"/>
        <w:left w:val="none" w:sz="0" w:space="0" w:color="auto"/>
        <w:bottom w:val="none" w:sz="0" w:space="0" w:color="auto"/>
        <w:right w:val="none" w:sz="0" w:space="0" w:color="auto"/>
      </w:divBdr>
    </w:div>
    <w:div w:id="810173490">
      <w:marLeft w:val="0"/>
      <w:marRight w:val="0"/>
      <w:marTop w:val="0"/>
      <w:marBottom w:val="0"/>
      <w:divBdr>
        <w:top w:val="none" w:sz="0" w:space="0" w:color="auto"/>
        <w:left w:val="none" w:sz="0" w:space="0" w:color="auto"/>
        <w:bottom w:val="none" w:sz="0" w:space="0" w:color="auto"/>
        <w:right w:val="none" w:sz="0" w:space="0" w:color="auto"/>
      </w:divBdr>
    </w:div>
    <w:div w:id="810173491">
      <w:marLeft w:val="0"/>
      <w:marRight w:val="0"/>
      <w:marTop w:val="0"/>
      <w:marBottom w:val="0"/>
      <w:divBdr>
        <w:top w:val="none" w:sz="0" w:space="0" w:color="auto"/>
        <w:left w:val="none" w:sz="0" w:space="0" w:color="auto"/>
        <w:bottom w:val="none" w:sz="0" w:space="0" w:color="auto"/>
        <w:right w:val="none" w:sz="0" w:space="0" w:color="auto"/>
      </w:divBdr>
    </w:div>
    <w:div w:id="810173492">
      <w:marLeft w:val="0"/>
      <w:marRight w:val="0"/>
      <w:marTop w:val="0"/>
      <w:marBottom w:val="0"/>
      <w:divBdr>
        <w:top w:val="none" w:sz="0" w:space="0" w:color="auto"/>
        <w:left w:val="none" w:sz="0" w:space="0" w:color="auto"/>
        <w:bottom w:val="none" w:sz="0" w:space="0" w:color="auto"/>
        <w:right w:val="none" w:sz="0" w:space="0" w:color="auto"/>
      </w:divBdr>
    </w:div>
    <w:div w:id="810173493">
      <w:marLeft w:val="0"/>
      <w:marRight w:val="0"/>
      <w:marTop w:val="0"/>
      <w:marBottom w:val="0"/>
      <w:divBdr>
        <w:top w:val="none" w:sz="0" w:space="0" w:color="auto"/>
        <w:left w:val="none" w:sz="0" w:space="0" w:color="auto"/>
        <w:bottom w:val="none" w:sz="0" w:space="0" w:color="auto"/>
        <w:right w:val="none" w:sz="0" w:space="0" w:color="auto"/>
      </w:divBdr>
    </w:div>
    <w:div w:id="810173494">
      <w:marLeft w:val="0"/>
      <w:marRight w:val="0"/>
      <w:marTop w:val="0"/>
      <w:marBottom w:val="0"/>
      <w:divBdr>
        <w:top w:val="none" w:sz="0" w:space="0" w:color="auto"/>
        <w:left w:val="none" w:sz="0" w:space="0" w:color="auto"/>
        <w:bottom w:val="none" w:sz="0" w:space="0" w:color="auto"/>
        <w:right w:val="none" w:sz="0" w:space="0" w:color="auto"/>
      </w:divBdr>
    </w:div>
    <w:div w:id="810173495">
      <w:marLeft w:val="0"/>
      <w:marRight w:val="0"/>
      <w:marTop w:val="0"/>
      <w:marBottom w:val="0"/>
      <w:divBdr>
        <w:top w:val="none" w:sz="0" w:space="0" w:color="auto"/>
        <w:left w:val="none" w:sz="0" w:space="0" w:color="auto"/>
        <w:bottom w:val="none" w:sz="0" w:space="0" w:color="auto"/>
        <w:right w:val="none" w:sz="0" w:space="0" w:color="auto"/>
      </w:divBdr>
    </w:div>
    <w:div w:id="810173496">
      <w:marLeft w:val="0"/>
      <w:marRight w:val="0"/>
      <w:marTop w:val="0"/>
      <w:marBottom w:val="0"/>
      <w:divBdr>
        <w:top w:val="none" w:sz="0" w:space="0" w:color="auto"/>
        <w:left w:val="none" w:sz="0" w:space="0" w:color="auto"/>
        <w:bottom w:val="none" w:sz="0" w:space="0" w:color="auto"/>
        <w:right w:val="none" w:sz="0" w:space="0" w:color="auto"/>
      </w:divBdr>
    </w:div>
    <w:div w:id="810173497">
      <w:marLeft w:val="0"/>
      <w:marRight w:val="0"/>
      <w:marTop w:val="0"/>
      <w:marBottom w:val="0"/>
      <w:divBdr>
        <w:top w:val="none" w:sz="0" w:space="0" w:color="auto"/>
        <w:left w:val="none" w:sz="0" w:space="0" w:color="auto"/>
        <w:bottom w:val="none" w:sz="0" w:space="0" w:color="auto"/>
        <w:right w:val="none" w:sz="0" w:space="0" w:color="auto"/>
      </w:divBdr>
    </w:div>
    <w:div w:id="810173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2613</Words>
  <Characters>15760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Penn Cambria Curriculum</vt:lpstr>
    </vt:vector>
  </TitlesOfParts>
  <Company>Penn Cambria School District</Company>
  <LinksUpToDate>false</LinksUpToDate>
  <CharactersWithSpaces>18337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Penn Cambria Curriculum</dc:title>
  <dc:subject/>
  <dc:creator>Penn Cambria</dc:creator>
  <cp:keywords/>
  <dc:description/>
  <cp:lastModifiedBy>Penn Cambria</cp:lastModifiedBy>
  <cp:revision>4</cp:revision>
  <cp:lastPrinted>2010-12-23T16:48:00Z</cp:lastPrinted>
  <dcterms:created xsi:type="dcterms:W3CDTF">2010-12-23T16:49:00Z</dcterms:created>
  <dcterms:modified xsi:type="dcterms:W3CDTF">2011-02-21T12:57:00Z</dcterms:modified>
</cp:coreProperties>
</file>